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B976B" w14:textId="77777777" w:rsidR="00AC1004" w:rsidRPr="006F48D9" w:rsidRDefault="00AC1004" w:rsidP="00AC1004">
      <w:pPr>
        <w:jc w:val="right"/>
      </w:pPr>
      <w:r w:rsidRPr="006F48D9">
        <w:t>Утверждено</w:t>
      </w:r>
    </w:p>
    <w:p w14:paraId="0AECE87F" w14:textId="77777777" w:rsidR="00AC1004" w:rsidRPr="006F48D9" w:rsidRDefault="00AC1004" w:rsidP="00AC1004">
      <w:pPr>
        <w:jc w:val="right"/>
      </w:pPr>
    </w:p>
    <w:p w14:paraId="3DA01718" w14:textId="77777777" w:rsidR="00AC1004" w:rsidRPr="006F48D9" w:rsidRDefault="00AC1004" w:rsidP="00AC1004">
      <w:pPr>
        <w:jc w:val="right"/>
      </w:pPr>
    </w:p>
    <w:p w14:paraId="41A2CE15" w14:textId="77777777" w:rsidR="00AC1004" w:rsidRPr="006F48D9" w:rsidRDefault="00AC1004" w:rsidP="00AC1004">
      <w:pPr>
        <w:jc w:val="right"/>
      </w:pPr>
    </w:p>
    <w:p w14:paraId="1DC8D7B8" w14:textId="77777777" w:rsidR="00AC1004" w:rsidRPr="006F48D9" w:rsidRDefault="00AC1004" w:rsidP="00AC1004">
      <w:pPr>
        <w:jc w:val="right"/>
      </w:pPr>
      <w:r w:rsidRPr="006F48D9">
        <w:t>от _____________ № ________</w:t>
      </w:r>
    </w:p>
    <w:p w14:paraId="3D086A63" w14:textId="77777777" w:rsidR="00AC1004" w:rsidRPr="006F48D9" w:rsidRDefault="00AC1004" w:rsidP="00AC1004">
      <w:pPr>
        <w:jc w:val="center"/>
      </w:pPr>
    </w:p>
    <w:p w14:paraId="06E628D1" w14:textId="77777777" w:rsidR="00AC1004" w:rsidRPr="006F48D9" w:rsidRDefault="00AC1004" w:rsidP="00AC1004">
      <w:pPr>
        <w:jc w:val="center"/>
      </w:pPr>
    </w:p>
    <w:p w14:paraId="46B88D07" w14:textId="77777777" w:rsidR="00AC1004" w:rsidRPr="006F48D9" w:rsidRDefault="00AC1004" w:rsidP="00AC1004">
      <w:pPr>
        <w:jc w:val="center"/>
      </w:pPr>
    </w:p>
    <w:p w14:paraId="31071ABD" w14:textId="77777777" w:rsidR="00AC1004" w:rsidRPr="006F48D9" w:rsidRDefault="00AC1004" w:rsidP="00AC1004">
      <w:pPr>
        <w:jc w:val="center"/>
      </w:pPr>
    </w:p>
    <w:p w14:paraId="78998C4A" w14:textId="77777777" w:rsidR="00AC1004" w:rsidRPr="006F48D9" w:rsidRDefault="00AC1004" w:rsidP="00AC1004">
      <w:pPr>
        <w:jc w:val="center"/>
      </w:pPr>
    </w:p>
    <w:p w14:paraId="35A7E599" w14:textId="7ABDB795" w:rsidR="00AC1004" w:rsidRPr="006F48D9" w:rsidRDefault="00AC1004" w:rsidP="00AC1004">
      <w:pPr>
        <w:jc w:val="center"/>
      </w:pPr>
    </w:p>
    <w:p w14:paraId="5B38CB82" w14:textId="2CE42826" w:rsidR="00AC1004" w:rsidRPr="006F48D9" w:rsidRDefault="00AC1004" w:rsidP="00AC1004">
      <w:pPr>
        <w:jc w:val="center"/>
      </w:pPr>
    </w:p>
    <w:p w14:paraId="051FFC06" w14:textId="77777777" w:rsidR="00AC1004" w:rsidRPr="006F48D9" w:rsidRDefault="00AC1004" w:rsidP="00AC1004">
      <w:pPr>
        <w:jc w:val="center"/>
      </w:pPr>
    </w:p>
    <w:p w14:paraId="371412B3" w14:textId="77777777" w:rsidR="00AC1004" w:rsidRPr="006F48D9" w:rsidRDefault="00AC1004" w:rsidP="00AC1004">
      <w:pPr>
        <w:jc w:val="center"/>
      </w:pPr>
    </w:p>
    <w:p w14:paraId="181E306D" w14:textId="38D34236" w:rsidR="00AC1004" w:rsidRPr="006F48D9" w:rsidRDefault="00874580" w:rsidP="00AC1004">
      <w:pPr>
        <w:jc w:val="center"/>
        <w:rPr>
          <w:b/>
          <w:bCs/>
        </w:rPr>
      </w:pPr>
      <w:r w:rsidRPr="006F48D9">
        <w:rPr>
          <w:b/>
          <w:bCs/>
        </w:rPr>
        <w:t>ГЕНЕРАЛЬНЫЙ ПЛАН</w:t>
      </w:r>
    </w:p>
    <w:p w14:paraId="7DC5AF60" w14:textId="68B1F83B" w:rsidR="00AC1004" w:rsidRPr="006F48D9" w:rsidRDefault="00FD7C64" w:rsidP="00AC1004">
      <w:pPr>
        <w:jc w:val="center"/>
        <w:rPr>
          <w:b/>
          <w:bCs/>
        </w:rPr>
      </w:pPr>
      <w:r w:rsidRPr="006F48D9">
        <w:rPr>
          <w:b/>
          <w:bCs/>
        </w:rPr>
        <w:t>ПЕТРОВСКОГО</w:t>
      </w:r>
      <w:r w:rsidR="00AC1004" w:rsidRPr="006F48D9">
        <w:rPr>
          <w:b/>
          <w:bCs/>
        </w:rPr>
        <w:t xml:space="preserve"> СЕЛЬСОВЕТА</w:t>
      </w:r>
    </w:p>
    <w:p w14:paraId="59347F71" w14:textId="59144458" w:rsidR="00AC1004" w:rsidRPr="006F48D9" w:rsidRDefault="00FD7C64" w:rsidP="00AC1004">
      <w:pPr>
        <w:jc w:val="center"/>
        <w:rPr>
          <w:b/>
          <w:bCs/>
        </w:rPr>
      </w:pPr>
      <w:r w:rsidRPr="006F48D9">
        <w:rPr>
          <w:b/>
          <w:bCs/>
        </w:rPr>
        <w:t>ОРДЫНСКОГО</w:t>
      </w:r>
      <w:r w:rsidR="00AC1004" w:rsidRPr="006F48D9">
        <w:rPr>
          <w:b/>
          <w:bCs/>
        </w:rPr>
        <w:t xml:space="preserve"> РАЙОНА НОВОСИБИРСКОЙ ОБЛАСТИ</w:t>
      </w:r>
    </w:p>
    <w:p w14:paraId="4E09F495" w14:textId="77777777" w:rsidR="00AC1004" w:rsidRPr="006F48D9" w:rsidRDefault="00AC1004" w:rsidP="00AC1004">
      <w:pPr>
        <w:jc w:val="center"/>
      </w:pPr>
      <w:r w:rsidRPr="006F48D9">
        <w:t>Положение о территориальном планировании</w:t>
      </w:r>
    </w:p>
    <w:p w14:paraId="57BA5E22" w14:textId="77777777" w:rsidR="00BD59BB" w:rsidRPr="006F48D9" w:rsidRDefault="00BD59BB" w:rsidP="00BD59BB">
      <w:pPr>
        <w:ind w:firstLine="0"/>
        <w:jc w:val="center"/>
      </w:pPr>
    </w:p>
    <w:p w14:paraId="23BA3304" w14:textId="77777777" w:rsidR="00BD59BB" w:rsidRPr="006F48D9" w:rsidRDefault="00BD59BB" w:rsidP="00BD59BB">
      <w:pPr>
        <w:ind w:firstLine="0"/>
        <w:jc w:val="center"/>
      </w:pPr>
    </w:p>
    <w:p w14:paraId="3943F32D" w14:textId="77777777" w:rsidR="00BD59BB" w:rsidRPr="006F48D9" w:rsidRDefault="00BD59BB" w:rsidP="00BD59BB">
      <w:pPr>
        <w:ind w:firstLine="0"/>
        <w:jc w:val="center"/>
      </w:pPr>
    </w:p>
    <w:p w14:paraId="7ED4CD33" w14:textId="77777777" w:rsidR="00BD59BB" w:rsidRPr="006F48D9" w:rsidRDefault="00BD59BB" w:rsidP="00BD59BB">
      <w:pPr>
        <w:ind w:firstLine="0"/>
      </w:pPr>
    </w:p>
    <w:p w14:paraId="44D12526" w14:textId="77777777" w:rsidR="00BD59BB" w:rsidRPr="006F48D9" w:rsidRDefault="00BD59BB" w:rsidP="00BD59BB">
      <w:pPr>
        <w:ind w:firstLine="0"/>
      </w:pPr>
    </w:p>
    <w:p w14:paraId="268AF3F4" w14:textId="77777777" w:rsidR="00BD59BB" w:rsidRPr="006F48D9" w:rsidRDefault="00BD59BB" w:rsidP="00BD59BB">
      <w:pPr>
        <w:ind w:firstLine="0"/>
      </w:pPr>
    </w:p>
    <w:p w14:paraId="3BBDA69E" w14:textId="77777777" w:rsidR="00BD59BB" w:rsidRPr="006F48D9" w:rsidRDefault="00BD59BB" w:rsidP="00BD59BB">
      <w:pPr>
        <w:ind w:firstLine="0"/>
      </w:pPr>
    </w:p>
    <w:p w14:paraId="75ADC01B" w14:textId="77777777" w:rsidR="00BD59BB" w:rsidRPr="006F48D9" w:rsidRDefault="00BD59BB" w:rsidP="00BD59BB">
      <w:pPr>
        <w:ind w:firstLine="0"/>
        <w:rPr>
          <w:szCs w:val="28"/>
        </w:rPr>
      </w:pPr>
      <w:r w:rsidRPr="006F48D9">
        <w:rPr>
          <w:b/>
          <w:bCs/>
          <w:szCs w:val="28"/>
        </w:rPr>
        <w:t>Исполнитель:</w:t>
      </w:r>
      <w:r w:rsidRPr="006F48D9">
        <w:rPr>
          <w:szCs w:val="28"/>
        </w:rPr>
        <w:t xml:space="preserve"> ИП Набатов Д.А.</w:t>
      </w:r>
    </w:p>
    <w:p w14:paraId="25AFBB4E" w14:textId="77777777" w:rsidR="00BD59BB" w:rsidRPr="006F48D9" w:rsidRDefault="00BD59BB" w:rsidP="00BD59BB">
      <w:pPr>
        <w:ind w:firstLine="0"/>
      </w:pPr>
    </w:p>
    <w:p w14:paraId="61B15D9A" w14:textId="77777777" w:rsidR="00BD59BB" w:rsidRPr="006F48D9" w:rsidRDefault="00BD59BB" w:rsidP="00BD59BB">
      <w:pPr>
        <w:ind w:firstLine="0"/>
      </w:pPr>
    </w:p>
    <w:p w14:paraId="6C60B49C" w14:textId="77777777" w:rsidR="00BD59BB" w:rsidRPr="006F48D9" w:rsidRDefault="00BD59BB" w:rsidP="00BD59BB">
      <w:pPr>
        <w:ind w:firstLine="0"/>
      </w:pPr>
    </w:p>
    <w:p w14:paraId="54FDB271" w14:textId="77777777" w:rsidR="00BD59BB" w:rsidRPr="006F48D9" w:rsidRDefault="00BD59BB" w:rsidP="00BD59BB">
      <w:pPr>
        <w:ind w:firstLine="0"/>
      </w:pPr>
    </w:p>
    <w:p w14:paraId="23B376F0" w14:textId="77777777" w:rsidR="00BD59BB" w:rsidRPr="006F48D9" w:rsidRDefault="00BD59BB" w:rsidP="00BD59BB">
      <w:pPr>
        <w:ind w:firstLine="0"/>
      </w:pPr>
    </w:p>
    <w:p w14:paraId="36E69F84" w14:textId="77777777" w:rsidR="00BD59BB" w:rsidRPr="006F48D9" w:rsidRDefault="00BD59BB" w:rsidP="00BD59BB">
      <w:pPr>
        <w:ind w:firstLine="0"/>
        <w:jc w:val="right"/>
        <w:rPr>
          <w:szCs w:val="28"/>
        </w:rPr>
      </w:pPr>
      <w:r w:rsidRPr="006F48D9">
        <w:rPr>
          <w:szCs w:val="28"/>
        </w:rPr>
        <w:t>Руководитель проекта:</w:t>
      </w:r>
    </w:p>
    <w:p w14:paraId="48826BFC" w14:textId="77777777" w:rsidR="00BD59BB" w:rsidRPr="006F48D9" w:rsidRDefault="00BD59BB" w:rsidP="00BD59BB">
      <w:pPr>
        <w:ind w:firstLine="0"/>
        <w:jc w:val="right"/>
        <w:rPr>
          <w:szCs w:val="28"/>
        </w:rPr>
      </w:pPr>
    </w:p>
    <w:p w14:paraId="4E758501" w14:textId="77777777" w:rsidR="00BD59BB" w:rsidRPr="006F48D9" w:rsidRDefault="00BD59BB" w:rsidP="00BD59BB">
      <w:pPr>
        <w:ind w:firstLine="0"/>
        <w:jc w:val="right"/>
        <w:rPr>
          <w:szCs w:val="28"/>
        </w:rPr>
      </w:pPr>
    </w:p>
    <w:p w14:paraId="0D7C44C5" w14:textId="77777777" w:rsidR="00BD59BB" w:rsidRPr="006F48D9" w:rsidRDefault="00BD59BB" w:rsidP="00BD59BB">
      <w:pPr>
        <w:ind w:firstLine="0"/>
        <w:jc w:val="right"/>
        <w:rPr>
          <w:szCs w:val="28"/>
        </w:rPr>
      </w:pPr>
      <w:r w:rsidRPr="006F48D9">
        <w:rPr>
          <w:szCs w:val="28"/>
        </w:rPr>
        <w:t>________________________Набатов Д.А.</w:t>
      </w:r>
    </w:p>
    <w:p w14:paraId="7366DF07" w14:textId="77777777" w:rsidR="00BD59BB" w:rsidRPr="006F48D9" w:rsidRDefault="00BD59BB" w:rsidP="00BD59BB">
      <w:pPr>
        <w:ind w:firstLine="0"/>
      </w:pPr>
    </w:p>
    <w:p w14:paraId="4C8708DA" w14:textId="77777777" w:rsidR="00BD59BB" w:rsidRPr="006F48D9" w:rsidRDefault="00BD59BB" w:rsidP="00BD59BB">
      <w:pPr>
        <w:ind w:firstLine="0"/>
        <w:jc w:val="center"/>
      </w:pPr>
    </w:p>
    <w:p w14:paraId="736B7007" w14:textId="77777777" w:rsidR="00BD59BB" w:rsidRPr="006F48D9" w:rsidRDefault="00BD59BB" w:rsidP="00BD59BB">
      <w:pPr>
        <w:ind w:firstLine="0"/>
        <w:jc w:val="center"/>
      </w:pPr>
    </w:p>
    <w:p w14:paraId="7BB5BEC4" w14:textId="77777777" w:rsidR="00BD59BB" w:rsidRPr="006F48D9" w:rsidRDefault="00BD59BB" w:rsidP="00BD59BB">
      <w:pPr>
        <w:ind w:firstLine="0"/>
        <w:jc w:val="center"/>
      </w:pPr>
    </w:p>
    <w:p w14:paraId="066459B8" w14:textId="77777777" w:rsidR="00BD59BB" w:rsidRPr="006F48D9" w:rsidRDefault="00BD59BB" w:rsidP="00BD59BB">
      <w:pPr>
        <w:ind w:firstLine="0"/>
        <w:jc w:val="center"/>
      </w:pPr>
    </w:p>
    <w:p w14:paraId="52D2ACB4" w14:textId="77777777" w:rsidR="00BD59BB" w:rsidRPr="006F48D9" w:rsidRDefault="00BD59BB" w:rsidP="00BD59BB">
      <w:pPr>
        <w:ind w:firstLine="0"/>
        <w:jc w:val="center"/>
      </w:pPr>
    </w:p>
    <w:p w14:paraId="77384C74" w14:textId="77777777" w:rsidR="00BD59BB" w:rsidRPr="006F48D9" w:rsidRDefault="00BD59BB" w:rsidP="00BD59BB">
      <w:pPr>
        <w:ind w:firstLine="0"/>
        <w:jc w:val="center"/>
      </w:pPr>
    </w:p>
    <w:p w14:paraId="7DB7D275" w14:textId="668603C2" w:rsidR="00AC1004" w:rsidRPr="006F48D9" w:rsidRDefault="00AC1004" w:rsidP="00AC1004">
      <w:pPr>
        <w:jc w:val="center"/>
      </w:pPr>
      <w:r w:rsidRPr="006F48D9">
        <w:t>ЯРОСЛАВЛЬ</w:t>
      </w:r>
      <w:r w:rsidR="00332658" w:rsidRPr="006F48D9">
        <w:t>,</w:t>
      </w:r>
      <w:r w:rsidRPr="006F48D9">
        <w:t xml:space="preserve"> 202</w:t>
      </w:r>
      <w:r w:rsidR="002116FC" w:rsidRPr="006F48D9">
        <w:t>4</w:t>
      </w:r>
    </w:p>
    <w:p w14:paraId="09466F13" w14:textId="77777777" w:rsidR="00AC1004" w:rsidRPr="006F48D9" w:rsidRDefault="00AC1004" w:rsidP="00AC1004"/>
    <w:p w14:paraId="560BD1F4" w14:textId="77777777" w:rsidR="00AC1004" w:rsidRPr="006F48D9" w:rsidRDefault="00AC1004" w:rsidP="00AC1004"/>
    <w:p w14:paraId="494465D2" w14:textId="6E1FD3C3" w:rsidR="00AC1004" w:rsidRPr="006F48D9" w:rsidRDefault="00AC1004" w:rsidP="00AC1004">
      <w:pPr>
        <w:sectPr w:rsidR="00AC1004" w:rsidRPr="006F48D9" w:rsidSect="00AF4731">
          <w:footerReference w:type="default" r:id="rId8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5D5753FC" w14:textId="246E01A2" w:rsidR="0014554E" w:rsidRPr="006F48D9" w:rsidRDefault="00AC1004" w:rsidP="00EA0BB1">
      <w:pPr>
        <w:jc w:val="center"/>
        <w:rPr>
          <w:rFonts w:cs="Times New Roman"/>
          <w:bCs/>
          <w:szCs w:val="28"/>
        </w:rPr>
      </w:pPr>
      <w:r w:rsidRPr="006F48D9">
        <w:rPr>
          <w:rFonts w:cs="Times New Roman"/>
          <w:bCs/>
          <w:szCs w:val="28"/>
        </w:rPr>
        <w:lastRenderedPageBreak/>
        <w:t>СОДЕРЖАНИЕ</w:t>
      </w:r>
    </w:p>
    <w:p w14:paraId="67BFEFF6" w14:textId="5ED1B1FE" w:rsidR="009D532A" w:rsidRPr="006F48D9" w:rsidRDefault="009D532A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6F48D9">
        <w:rPr>
          <w:rFonts w:cs="Times New Roman"/>
          <w:b w:val="0"/>
          <w:szCs w:val="28"/>
        </w:rPr>
        <w:fldChar w:fldCharType="begin"/>
      </w:r>
      <w:r w:rsidRPr="006F48D9">
        <w:rPr>
          <w:rFonts w:cs="Times New Roman"/>
          <w:b w:val="0"/>
          <w:szCs w:val="28"/>
        </w:rPr>
        <w:instrText xml:space="preserve"> TOC \o "1-3" \h \z \u </w:instrText>
      </w:r>
      <w:r w:rsidRPr="006F48D9">
        <w:rPr>
          <w:rFonts w:cs="Times New Roman"/>
          <w:b w:val="0"/>
          <w:szCs w:val="28"/>
        </w:rPr>
        <w:fldChar w:fldCharType="separate"/>
      </w:r>
      <w:hyperlink w:anchor="_Toc154437703" w:history="1">
        <w:r w:rsidRPr="006F48D9">
          <w:rPr>
            <w:rStyle w:val="a6"/>
            <w:noProof/>
            <w:color w:val="auto"/>
            <w:lang w:bidi="hi-IN"/>
          </w:rPr>
          <w:t>Общие положения</w:t>
        </w:r>
        <w:r w:rsidRPr="006F48D9">
          <w:rPr>
            <w:noProof/>
            <w:webHidden/>
          </w:rPr>
          <w:tab/>
        </w:r>
        <w:r w:rsidRPr="006F48D9">
          <w:rPr>
            <w:noProof/>
            <w:webHidden/>
          </w:rPr>
          <w:fldChar w:fldCharType="begin"/>
        </w:r>
        <w:r w:rsidRPr="006F48D9">
          <w:rPr>
            <w:noProof/>
            <w:webHidden/>
          </w:rPr>
          <w:instrText xml:space="preserve"> PAGEREF _Toc154437703 \h </w:instrText>
        </w:r>
        <w:r w:rsidRPr="006F48D9">
          <w:rPr>
            <w:noProof/>
            <w:webHidden/>
          </w:rPr>
        </w:r>
        <w:r w:rsidRPr="006F48D9">
          <w:rPr>
            <w:noProof/>
            <w:webHidden/>
          </w:rPr>
          <w:fldChar w:fldCharType="separate"/>
        </w:r>
        <w:r w:rsidR="006F48D9">
          <w:rPr>
            <w:noProof/>
            <w:webHidden/>
          </w:rPr>
          <w:t>3</w:t>
        </w:r>
        <w:r w:rsidRPr="006F48D9">
          <w:rPr>
            <w:noProof/>
            <w:webHidden/>
          </w:rPr>
          <w:fldChar w:fldCharType="end"/>
        </w:r>
      </w:hyperlink>
    </w:p>
    <w:p w14:paraId="4965ABC7" w14:textId="6A432904" w:rsidR="009D532A" w:rsidRPr="006F48D9" w:rsidRDefault="00000000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54437704" w:history="1">
        <w:r w:rsidR="009D532A" w:rsidRPr="006F48D9">
          <w:rPr>
            <w:rStyle w:val="a6"/>
            <w:rFonts w:cs="Times New Roman"/>
            <w:noProof/>
            <w:color w:val="auto"/>
            <w:lang w:bidi="hi-IN"/>
          </w:rPr>
          <w:t>1.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D532A" w:rsidRPr="006F48D9">
          <w:rPr>
            <w:noProof/>
            <w:webHidden/>
          </w:rPr>
          <w:tab/>
        </w:r>
        <w:r w:rsidR="009D532A" w:rsidRPr="006F48D9">
          <w:rPr>
            <w:noProof/>
            <w:webHidden/>
          </w:rPr>
          <w:fldChar w:fldCharType="begin"/>
        </w:r>
        <w:r w:rsidR="009D532A" w:rsidRPr="006F48D9">
          <w:rPr>
            <w:noProof/>
            <w:webHidden/>
          </w:rPr>
          <w:instrText xml:space="preserve"> PAGEREF _Toc154437704 \h </w:instrText>
        </w:r>
        <w:r w:rsidR="009D532A" w:rsidRPr="006F48D9">
          <w:rPr>
            <w:noProof/>
            <w:webHidden/>
          </w:rPr>
        </w:r>
        <w:r w:rsidR="009D532A" w:rsidRPr="006F48D9">
          <w:rPr>
            <w:noProof/>
            <w:webHidden/>
          </w:rPr>
          <w:fldChar w:fldCharType="separate"/>
        </w:r>
        <w:r w:rsidR="006F48D9">
          <w:rPr>
            <w:noProof/>
            <w:webHidden/>
          </w:rPr>
          <w:t>4</w:t>
        </w:r>
        <w:r w:rsidR="009D532A" w:rsidRPr="006F48D9">
          <w:rPr>
            <w:noProof/>
            <w:webHidden/>
          </w:rPr>
          <w:fldChar w:fldCharType="end"/>
        </w:r>
      </w:hyperlink>
    </w:p>
    <w:p w14:paraId="5C7BC1FD" w14:textId="4D028C9B" w:rsidR="009D532A" w:rsidRPr="006F48D9" w:rsidRDefault="00000000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54437705" w:history="1">
        <w:r w:rsidR="009D532A" w:rsidRPr="006F48D9">
          <w:rPr>
            <w:rStyle w:val="a6"/>
            <w:rFonts w:cs="Times New Roman"/>
            <w:noProof/>
            <w:color w:val="auto"/>
            <w:lang w:bidi="hi-IN"/>
          </w:rPr>
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D532A" w:rsidRPr="006F48D9">
          <w:rPr>
            <w:noProof/>
            <w:webHidden/>
          </w:rPr>
          <w:tab/>
        </w:r>
        <w:r w:rsidR="009D532A" w:rsidRPr="006F48D9">
          <w:rPr>
            <w:noProof/>
            <w:webHidden/>
          </w:rPr>
          <w:fldChar w:fldCharType="begin"/>
        </w:r>
        <w:r w:rsidR="009D532A" w:rsidRPr="006F48D9">
          <w:rPr>
            <w:noProof/>
            <w:webHidden/>
          </w:rPr>
          <w:instrText xml:space="preserve"> PAGEREF _Toc154437705 \h </w:instrText>
        </w:r>
        <w:r w:rsidR="009D532A" w:rsidRPr="006F48D9">
          <w:rPr>
            <w:noProof/>
            <w:webHidden/>
          </w:rPr>
        </w:r>
        <w:r w:rsidR="009D532A" w:rsidRPr="006F48D9">
          <w:rPr>
            <w:noProof/>
            <w:webHidden/>
          </w:rPr>
          <w:fldChar w:fldCharType="separate"/>
        </w:r>
        <w:r w:rsidR="006F48D9">
          <w:rPr>
            <w:noProof/>
            <w:webHidden/>
          </w:rPr>
          <w:t>7</w:t>
        </w:r>
        <w:r w:rsidR="009D532A" w:rsidRPr="006F48D9">
          <w:rPr>
            <w:noProof/>
            <w:webHidden/>
          </w:rPr>
          <w:fldChar w:fldCharType="end"/>
        </w:r>
      </w:hyperlink>
    </w:p>
    <w:p w14:paraId="34C9434E" w14:textId="12CDF8CE" w:rsidR="0014554E" w:rsidRPr="006F48D9" w:rsidRDefault="009D532A" w:rsidP="0014554E">
      <w:pPr>
        <w:rPr>
          <w:rFonts w:cs="Times New Roman"/>
          <w:szCs w:val="28"/>
        </w:rPr>
      </w:pPr>
      <w:r w:rsidRPr="006F48D9">
        <w:rPr>
          <w:rFonts w:cs="Times New Roman"/>
          <w:b/>
          <w:szCs w:val="28"/>
        </w:rPr>
        <w:fldChar w:fldCharType="end"/>
      </w:r>
    </w:p>
    <w:p w14:paraId="449F7FF7" w14:textId="77777777" w:rsidR="00AC1004" w:rsidRPr="006F48D9" w:rsidRDefault="00AC1004" w:rsidP="00AC1004">
      <w:pPr>
        <w:rPr>
          <w:b/>
          <w:szCs w:val="28"/>
        </w:rPr>
      </w:pPr>
      <w:r w:rsidRPr="006F48D9">
        <w:rPr>
          <w:b/>
          <w:szCs w:val="28"/>
        </w:rPr>
        <w:t>СОСТАВ ГРАФИЧЕСКИХ МАТЕРИАЛОВ ПРОЕКТА</w:t>
      </w:r>
    </w:p>
    <w:p w14:paraId="35FD0F7B" w14:textId="77777777" w:rsidR="00AC1004" w:rsidRPr="006F48D9" w:rsidRDefault="00AC1004" w:rsidP="00AC100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895"/>
        <w:gridCol w:w="1733"/>
      </w:tblGrid>
      <w:tr w:rsidR="006F48D9" w:rsidRPr="006F48D9" w14:paraId="7E80AF2A" w14:textId="77777777" w:rsidTr="0008425D">
        <w:trPr>
          <w:cantSplit/>
          <w:jc w:val="center"/>
        </w:trPr>
        <w:tc>
          <w:tcPr>
            <w:tcW w:w="4100" w:type="pct"/>
            <w:shd w:val="clear" w:color="auto" w:fill="FFFFFF"/>
            <w:vAlign w:val="center"/>
          </w:tcPr>
          <w:p w14:paraId="4CA49218" w14:textId="77777777" w:rsidR="0029545B" w:rsidRPr="006F48D9" w:rsidRDefault="0029545B" w:rsidP="0008425D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Наименование чертежа</w:t>
            </w:r>
          </w:p>
        </w:tc>
        <w:tc>
          <w:tcPr>
            <w:tcW w:w="900" w:type="pct"/>
            <w:shd w:val="clear" w:color="auto" w:fill="FFFFFF"/>
            <w:vAlign w:val="center"/>
          </w:tcPr>
          <w:p w14:paraId="60858D0A" w14:textId="77777777" w:rsidR="0029545B" w:rsidRPr="006F48D9" w:rsidRDefault="0029545B" w:rsidP="0008425D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Масштаб</w:t>
            </w:r>
          </w:p>
        </w:tc>
      </w:tr>
      <w:tr w:rsidR="006F48D9" w:rsidRPr="006F48D9" w14:paraId="358A4F14" w14:textId="77777777" w:rsidTr="0008425D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29CCEC19" w14:textId="77777777" w:rsidR="0029545B" w:rsidRPr="006F48D9" w:rsidRDefault="0029545B" w:rsidP="0008425D">
            <w:pPr>
              <w:pStyle w:val="a4"/>
              <w:rPr>
                <w:lang w:val="ru-RU"/>
              </w:rPr>
            </w:pPr>
            <w:r w:rsidRPr="006F48D9">
              <w:rPr>
                <w:lang w:val="ru-RU"/>
              </w:rPr>
              <w:t>Материалы по обоснованию</w:t>
            </w:r>
          </w:p>
        </w:tc>
      </w:tr>
      <w:tr w:rsidR="006F48D9" w:rsidRPr="006F48D9" w14:paraId="017CD466" w14:textId="77777777" w:rsidTr="00F167E5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16087D7F" w14:textId="5ED2BFA0" w:rsidR="0029545B" w:rsidRPr="006F48D9" w:rsidRDefault="0029545B" w:rsidP="0008425D">
            <w:pPr>
              <w:pStyle w:val="a3"/>
              <w:rPr>
                <w:highlight w:val="yellow"/>
                <w:lang w:val="ru-RU"/>
              </w:rPr>
            </w:pPr>
            <w:r w:rsidRPr="006F48D9">
              <w:rPr>
                <w:lang w:val="ru-RU"/>
              </w:rPr>
              <w:t>Основная карта материалов по обоснованию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5EC332B3" w14:textId="77777777" w:rsidR="0029545B" w:rsidRPr="006F48D9" w:rsidRDefault="0029545B" w:rsidP="0008425D">
            <w:pPr>
              <w:pStyle w:val="a3"/>
              <w:jc w:val="center"/>
              <w:rPr>
                <w:lang w:val="ru-RU"/>
              </w:rPr>
            </w:pPr>
            <w:r w:rsidRPr="006F48D9">
              <w:rPr>
                <w:lang w:val="ru-RU"/>
              </w:rPr>
              <w:t>М 1:25000</w:t>
            </w:r>
          </w:p>
        </w:tc>
      </w:tr>
      <w:tr w:rsidR="006F48D9" w:rsidRPr="006F48D9" w14:paraId="799E92BE" w14:textId="77777777" w:rsidTr="00A64C90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2CECF897" w14:textId="7D565142" w:rsidR="0029545B" w:rsidRPr="006F48D9" w:rsidRDefault="0029545B" w:rsidP="0008425D">
            <w:pPr>
              <w:pStyle w:val="a3"/>
              <w:rPr>
                <w:highlight w:val="yellow"/>
                <w:lang w:val="ru-RU"/>
              </w:rPr>
            </w:pPr>
            <w:r w:rsidRPr="006F48D9">
              <w:rPr>
                <w:lang w:val="ru-RU"/>
              </w:rPr>
              <w:t>Карта зон с особыми условиями использования территории,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1A0980CA" w14:textId="77777777" w:rsidR="0029545B" w:rsidRPr="006F48D9" w:rsidRDefault="0029545B" w:rsidP="0008425D">
            <w:pPr>
              <w:pStyle w:val="a3"/>
              <w:jc w:val="center"/>
              <w:rPr>
                <w:lang w:val="ru-RU"/>
              </w:rPr>
            </w:pPr>
            <w:r w:rsidRPr="006F48D9">
              <w:rPr>
                <w:lang w:val="ru-RU"/>
              </w:rPr>
              <w:t>М 1:25000</w:t>
            </w:r>
          </w:p>
        </w:tc>
      </w:tr>
      <w:tr w:rsidR="006F48D9" w:rsidRPr="006F48D9" w14:paraId="258525E4" w14:textId="77777777" w:rsidTr="00A64C90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537084E9" w14:textId="67ACFC07" w:rsidR="0029545B" w:rsidRPr="006F48D9" w:rsidRDefault="0029545B" w:rsidP="0008425D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Карта земель по категориям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1EA7C6DF" w14:textId="77777777" w:rsidR="0029545B" w:rsidRPr="006F48D9" w:rsidRDefault="0029545B" w:rsidP="0008425D">
            <w:pPr>
              <w:pStyle w:val="a3"/>
              <w:jc w:val="center"/>
              <w:rPr>
                <w:lang w:val="ru-RU"/>
              </w:rPr>
            </w:pPr>
            <w:r w:rsidRPr="006F48D9">
              <w:rPr>
                <w:lang w:val="ru-RU"/>
              </w:rPr>
              <w:t>М 1:25000</w:t>
            </w:r>
          </w:p>
        </w:tc>
      </w:tr>
      <w:tr w:rsidR="006F48D9" w:rsidRPr="006F48D9" w14:paraId="6A201279" w14:textId="77777777" w:rsidTr="00A64C90">
        <w:trPr>
          <w:cantSplit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170B7A" w14:textId="77777777" w:rsidR="0029545B" w:rsidRPr="006F48D9" w:rsidRDefault="0029545B" w:rsidP="0008425D">
            <w:pPr>
              <w:pStyle w:val="a4"/>
              <w:rPr>
                <w:lang w:val="ru-RU"/>
              </w:rPr>
            </w:pPr>
            <w:r w:rsidRPr="006F48D9">
              <w:rPr>
                <w:lang w:val="ru-RU"/>
              </w:rPr>
              <w:t>Утверждаемая часть</w:t>
            </w:r>
          </w:p>
        </w:tc>
      </w:tr>
      <w:tr w:rsidR="006F48D9" w:rsidRPr="006F48D9" w14:paraId="3D1381BC" w14:textId="77777777" w:rsidTr="00F167E5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6B718CE9" w14:textId="238284BD" w:rsidR="0029545B" w:rsidRPr="006F48D9" w:rsidRDefault="0029545B" w:rsidP="0008425D">
            <w:pPr>
              <w:pStyle w:val="a3"/>
              <w:rPr>
                <w:highlight w:val="yellow"/>
                <w:lang w:val="ru-RU"/>
              </w:rPr>
            </w:pPr>
            <w:r w:rsidRPr="006F48D9">
              <w:rPr>
                <w:lang w:val="ru-RU"/>
              </w:rPr>
              <w:t>Карта границ населенных пунктов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7E37C87E" w14:textId="77777777" w:rsidR="0029545B" w:rsidRPr="006F48D9" w:rsidRDefault="0029545B" w:rsidP="0008425D">
            <w:pPr>
              <w:pStyle w:val="a3"/>
              <w:jc w:val="center"/>
              <w:rPr>
                <w:lang w:val="ru-RU"/>
              </w:rPr>
            </w:pPr>
            <w:r w:rsidRPr="006F48D9">
              <w:rPr>
                <w:lang w:val="ru-RU"/>
              </w:rPr>
              <w:t>М 1:25000</w:t>
            </w:r>
          </w:p>
        </w:tc>
      </w:tr>
      <w:tr w:rsidR="006F48D9" w:rsidRPr="006F48D9" w14:paraId="7E5CA3E5" w14:textId="77777777" w:rsidTr="00717104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634415EB" w14:textId="77777777" w:rsidR="00E65B8F" w:rsidRPr="006F48D9" w:rsidRDefault="00E65B8F" w:rsidP="00717104">
            <w:pPr>
              <w:pStyle w:val="a3"/>
              <w:rPr>
                <w:highlight w:val="yellow"/>
                <w:lang w:val="ru-RU"/>
              </w:rPr>
            </w:pPr>
            <w:r w:rsidRPr="006F48D9">
              <w:rPr>
                <w:lang w:val="ru-RU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4609BB20" w14:textId="77777777" w:rsidR="00E65B8F" w:rsidRPr="006F48D9" w:rsidRDefault="00E65B8F" w:rsidP="00717104">
            <w:pPr>
              <w:pStyle w:val="a3"/>
              <w:jc w:val="center"/>
              <w:rPr>
                <w:lang w:val="ru-RU"/>
              </w:rPr>
            </w:pPr>
            <w:r w:rsidRPr="006F48D9">
              <w:rPr>
                <w:lang w:val="ru-RU"/>
              </w:rPr>
              <w:t>М 1:25000</w:t>
            </w:r>
          </w:p>
        </w:tc>
      </w:tr>
      <w:tr w:rsidR="006F48D9" w:rsidRPr="006F48D9" w14:paraId="3FE43112" w14:textId="77777777" w:rsidTr="00F167E5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3064DBCB" w14:textId="612AF93C" w:rsidR="0029545B" w:rsidRPr="006F48D9" w:rsidRDefault="0029545B" w:rsidP="0008425D">
            <w:pPr>
              <w:pStyle w:val="a3"/>
              <w:rPr>
                <w:highlight w:val="yellow"/>
                <w:lang w:val="ru-RU"/>
              </w:rPr>
            </w:pPr>
            <w:r w:rsidRPr="006F48D9">
              <w:rPr>
                <w:lang w:val="ru-RU"/>
              </w:rPr>
              <w:t>Карта функциональных зон поселения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2850D410" w14:textId="77777777" w:rsidR="0029545B" w:rsidRPr="006F48D9" w:rsidRDefault="0029545B" w:rsidP="0008425D">
            <w:pPr>
              <w:pStyle w:val="a3"/>
              <w:jc w:val="center"/>
              <w:rPr>
                <w:lang w:val="ru-RU"/>
              </w:rPr>
            </w:pPr>
            <w:r w:rsidRPr="006F48D9">
              <w:rPr>
                <w:lang w:val="ru-RU"/>
              </w:rPr>
              <w:t>М 1:25000</w:t>
            </w:r>
          </w:p>
        </w:tc>
      </w:tr>
      <w:tr w:rsidR="00E65B8F" w:rsidRPr="006F48D9" w14:paraId="4F345393" w14:textId="77777777" w:rsidTr="00F167E5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303B4F6A" w14:textId="7F0ED2AA" w:rsidR="0029545B" w:rsidRPr="006F48D9" w:rsidRDefault="0029545B" w:rsidP="0008425D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Карта функциональных зон поселения (в границах населенных пунктов)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6E62611C" w14:textId="77777777" w:rsidR="0029545B" w:rsidRPr="006F48D9" w:rsidRDefault="0029545B" w:rsidP="0008425D">
            <w:pPr>
              <w:pStyle w:val="a3"/>
              <w:jc w:val="center"/>
              <w:rPr>
                <w:highlight w:val="yellow"/>
                <w:lang w:val="ru-RU"/>
              </w:rPr>
            </w:pPr>
            <w:r w:rsidRPr="006F48D9">
              <w:rPr>
                <w:lang w:val="ru-RU"/>
              </w:rPr>
              <w:t>М 1:5000</w:t>
            </w:r>
          </w:p>
        </w:tc>
      </w:tr>
    </w:tbl>
    <w:p w14:paraId="0B41FD90" w14:textId="74CB0770" w:rsidR="00AC1004" w:rsidRPr="006F48D9" w:rsidRDefault="00AC1004" w:rsidP="00AC1004"/>
    <w:p w14:paraId="2BE93D90" w14:textId="77777777" w:rsidR="00AC1004" w:rsidRPr="006F48D9" w:rsidRDefault="00AC1004" w:rsidP="00AC1004"/>
    <w:p w14:paraId="1CC2B5F4" w14:textId="77777777" w:rsidR="00AC1004" w:rsidRPr="006F48D9" w:rsidRDefault="00AC1004" w:rsidP="00AC1004">
      <w:pPr>
        <w:sectPr w:rsidR="00AC1004" w:rsidRPr="006F48D9" w:rsidSect="00AF4731"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17558A34" w14:textId="591C967D" w:rsidR="0014554E" w:rsidRPr="006F48D9" w:rsidRDefault="00AC1004" w:rsidP="00B43067">
      <w:pPr>
        <w:pStyle w:val="1"/>
      </w:pPr>
      <w:bookmarkStart w:id="0" w:name="_Toc80702109"/>
      <w:bookmarkStart w:id="1" w:name="_Toc120621541"/>
      <w:bookmarkStart w:id="2" w:name="_Toc154437703"/>
      <w:r w:rsidRPr="006F48D9">
        <w:lastRenderedPageBreak/>
        <w:t>ОБЩИЕ ПОЛОЖЕНИЯ</w:t>
      </w:r>
      <w:bookmarkEnd w:id="0"/>
      <w:bookmarkEnd w:id="1"/>
      <w:bookmarkEnd w:id="2"/>
    </w:p>
    <w:p w14:paraId="6A9434F6" w14:textId="5D28CE22" w:rsidR="00B43067" w:rsidRPr="006F48D9" w:rsidRDefault="00B43067" w:rsidP="00B43067">
      <w:pPr>
        <w:rPr>
          <w:iCs/>
        </w:rPr>
      </w:pPr>
      <w:r w:rsidRPr="006F48D9">
        <w:t xml:space="preserve">Генеральный план </w:t>
      </w:r>
      <w:r w:rsidR="00FD7C64" w:rsidRPr="006F48D9">
        <w:t>Петровского</w:t>
      </w:r>
      <w:r w:rsidRPr="006F48D9">
        <w:t xml:space="preserve"> сельсовета </w:t>
      </w:r>
      <w:r w:rsidR="00FD7C64" w:rsidRPr="006F48D9">
        <w:t>Ордынского</w:t>
      </w:r>
      <w:r w:rsidRPr="006F48D9">
        <w:t xml:space="preserve"> района Новосибирской области подготовлен на территорию муниципального образования </w:t>
      </w:r>
      <w:r w:rsidR="00FD7C64" w:rsidRPr="006F48D9">
        <w:t>Петровский</w:t>
      </w:r>
      <w:r w:rsidRPr="006F48D9">
        <w:t xml:space="preserve"> сельсовет в границах, утвержденных </w:t>
      </w:r>
      <w:r w:rsidRPr="006F48D9">
        <w:rPr>
          <w:iCs/>
        </w:rPr>
        <w:t>Законом Новосибирской области от 2 июня 2004 года №200-ОЗ «О статусе и границах муниципальных образований Новосибирской области».</w:t>
      </w:r>
    </w:p>
    <w:p w14:paraId="2CE1B973" w14:textId="77777777" w:rsidR="00B43067" w:rsidRPr="006F48D9" w:rsidRDefault="00B43067" w:rsidP="00B43067"/>
    <w:p w14:paraId="640041A9" w14:textId="77777777" w:rsidR="0014554E" w:rsidRPr="006F48D9" w:rsidRDefault="0014554E" w:rsidP="0014554E">
      <w:pPr>
        <w:pStyle w:val="21"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Этапы реализации Генерального плана:</w:t>
      </w:r>
    </w:p>
    <w:p w14:paraId="78E3DBD7" w14:textId="77777777" w:rsidR="0014554E" w:rsidRPr="006F48D9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исходный год – 2023 год;</w:t>
      </w:r>
    </w:p>
    <w:p w14:paraId="5875B313" w14:textId="77777777" w:rsidR="0014554E" w:rsidRPr="006F48D9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первая очередь – 2033 год;</w:t>
      </w:r>
    </w:p>
    <w:p w14:paraId="3663D65D" w14:textId="77777777" w:rsidR="0014554E" w:rsidRPr="006F48D9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расчетный срок – 2043 год.</w:t>
      </w:r>
    </w:p>
    <w:p w14:paraId="2F238E4B" w14:textId="77777777" w:rsidR="0014554E" w:rsidRPr="006F48D9" w:rsidRDefault="0014554E" w:rsidP="0014554E">
      <w:pPr>
        <w:rPr>
          <w:rFonts w:cs="Times New Roman"/>
          <w:szCs w:val="28"/>
        </w:rPr>
      </w:pPr>
    </w:p>
    <w:p w14:paraId="6FB4AD0A" w14:textId="77777777" w:rsidR="0014554E" w:rsidRPr="006F48D9" w:rsidRDefault="0014554E" w:rsidP="0014554E">
      <w:pPr>
        <w:pStyle w:val="21"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Список принятых сокращений</w:t>
      </w:r>
    </w:p>
    <w:p w14:paraId="74FD00BB" w14:textId="77777777" w:rsidR="009E3806" w:rsidRPr="006F48D9" w:rsidRDefault="009E3806" w:rsidP="009E3806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д.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деревня;</w:t>
      </w:r>
    </w:p>
    <w:p w14:paraId="5BD74E4A" w14:textId="56202968" w:rsidR="00F374C5" w:rsidRPr="006F48D9" w:rsidRDefault="00F374C5" w:rsidP="009E3806">
      <w:r w:rsidRPr="006F48D9">
        <w:t>ЗСО</w:t>
      </w:r>
      <w:r w:rsidRPr="006F48D9">
        <w:tab/>
      </w:r>
      <w:r w:rsidRPr="006F48D9">
        <w:tab/>
        <w:t>зона санитарной охраны;</w:t>
      </w:r>
    </w:p>
    <w:p w14:paraId="538454C1" w14:textId="2DB03468" w:rsidR="009E3806" w:rsidRPr="006F48D9" w:rsidRDefault="009E3806" w:rsidP="009E3806">
      <w:pPr>
        <w:rPr>
          <w:rFonts w:cs="Times New Roman"/>
          <w:szCs w:val="28"/>
        </w:rPr>
      </w:pPr>
      <w:r w:rsidRPr="006F48D9">
        <w:t>кв. м.</w:t>
      </w:r>
      <w:r w:rsidRPr="006F48D9">
        <w:tab/>
      </w:r>
      <w:r w:rsidRPr="006F48D9">
        <w:tab/>
        <w:t>квадратный метр;</w:t>
      </w:r>
    </w:p>
    <w:p w14:paraId="3C7924F4" w14:textId="64287786" w:rsidR="009E3806" w:rsidRPr="006F48D9" w:rsidRDefault="009E3806" w:rsidP="009E3806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км.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километр;</w:t>
      </w:r>
    </w:p>
    <w:p w14:paraId="52413FE5" w14:textId="67DDA112" w:rsidR="009E3806" w:rsidRPr="006F48D9" w:rsidRDefault="009E3806" w:rsidP="009E3806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кол-во</w:t>
      </w:r>
      <w:r w:rsidRPr="006F48D9">
        <w:rPr>
          <w:rFonts w:cs="Times New Roman"/>
          <w:szCs w:val="28"/>
        </w:rPr>
        <w:tab/>
        <w:t>количество;</w:t>
      </w:r>
    </w:p>
    <w:p w14:paraId="1BF3BF4E" w14:textId="0F485C47" w:rsidR="00F374C5" w:rsidRPr="006F48D9" w:rsidRDefault="00F374C5" w:rsidP="009E3806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м.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метр;</w:t>
      </w:r>
    </w:p>
    <w:p w14:paraId="0CD618B6" w14:textId="4AFB0B77" w:rsidR="009E3806" w:rsidRPr="006F48D9" w:rsidRDefault="009E3806" w:rsidP="009E3806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план.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планируемый;</w:t>
      </w:r>
    </w:p>
    <w:p w14:paraId="6BEBD751" w14:textId="5FFE580F" w:rsidR="00F374C5" w:rsidRPr="006F48D9" w:rsidRDefault="00F374C5" w:rsidP="009E3806">
      <w:pPr>
        <w:rPr>
          <w:rFonts w:cs="Times New Roman"/>
          <w:szCs w:val="28"/>
        </w:rPr>
      </w:pPr>
      <w:r w:rsidRPr="006F48D9">
        <w:t>ПРГ</w:t>
      </w:r>
      <w:r w:rsidRPr="006F48D9">
        <w:tab/>
      </w:r>
      <w:r w:rsidRPr="006F48D9">
        <w:tab/>
        <w:t>пункт редуцирования газа;</w:t>
      </w:r>
    </w:p>
    <w:p w14:paraId="5D3C265A" w14:textId="254F3D35" w:rsidR="009E3806" w:rsidRPr="006F48D9" w:rsidRDefault="009E3806" w:rsidP="009E3806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РС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расчетный срок;</w:t>
      </w:r>
    </w:p>
    <w:p w14:paraId="3C7DE2ED" w14:textId="3DDD4D62" w:rsidR="00D12AE8" w:rsidRPr="006F48D9" w:rsidRDefault="00D12AE8" w:rsidP="00D12AE8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РФ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Российская Федерация;</w:t>
      </w:r>
    </w:p>
    <w:p w14:paraId="791FD3AB" w14:textId="77777777" w:rsidR="009E3806" w:rsidRPr="006F48D9" w:rsidRDefault="009E3806" w:rsidP="009E3806">
      <w:pPr>
        <w:rPr>
          <w:rFonts w:cs="Times New Roman"/>
          <w:szCs w:val="28"/>
        </w:rPr>
      </w:pPr>
      <w:r w:rsidRPr="006F48D9">
        <w:rPr>
          <w:rFonts w:cs="Times New Roman"/>
          <w:szCs w:val="28"/>
          <w:lang w:bidi="en-US"/>
        </w:rPr>
        <w:t>c</w:t>
      </w:r>
      <w:r w:rsidRPr="006F48D9">
        <w:rPr>
          <w:rFonts w:cs="Times New Roman"/>
          <w:szCs w:val="28"/>
        </w:rPr>
        <w:t>.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село;</w:t>
      </w:r>
    </w:p>
    <w:p w14:paraId="19588C1B" w14:textId="2A45E4B4" w:rsidR="009E3806" w:rsidRPr="006F48D9" w:rsidRDefault="009E3806" w:rsidP="009E3806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ст.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статья:</w:t>
      </w:r>
    </w:p>
    <w:p w14:paraId="12903B0F" w14:textId="2B0F8816" w:rsidR="00D12AE8" w:rsidRPr="006F48D9" w:rsidRDefault="00D12AE8" w:rsidP="00D12AE8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с</w:t>
      </w:r>
      <w:r w:rsidR="009E3806" w:rsidRPr="006F48D9">
        <w:rPr>
          <w:rFonts w:cs="Times New Roman"/>
          <w:szCs w:val="28"/>
        </w:rPr>
        <w:t>ущ</w:t>
      </w:r>
      <w:r w:rsidRPr="006F48D9">
        <w:rPr>
          <w:rFonts w:cs="Times New Roman"/>
          <w:szCs w:val="28"/>
        </w:rPr>
        <w:t>.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</w:r>
      <w:r w:rsidR="009E3806" w:rsidRPr="006F48D9">
        <w:rPr>
          <w:rFonts w:cs="Times New Roman"/>
          <w:szCs w:val="28"/>
        </w:rPr>
        <w:t>существующий</w:t>
      </w:r>
      <w:r w:rsidRPr="006F48D9">
        <w:rPr>
          <w:rFonts w:cs="Times New Roman"/>
          <w:szCs w:val="28"/>
        </w:rPr>
        <w:t>;</w:t>
      </w:r>
    </w:p>
    <w:p w14:paraId="6C655537" w14:textId="47C388A8" w:rsidR="00F374C5" w:rsidRPr="006F48D9" w:rsidRDefault="00F374C5" w:rsidP="004241EE">
      <w:pPr>
        <w:rPr>
          <w:rFonts w:cs="Times New Roman"/>
          <w:szCs w:val="28"/>
        </w:rPr>
      </w:pPr>
      <w:r w:rsidRPr="006F48D9">
        <w:t>тыс. ед.</w:t>
      </w:r>
      <w:r w:rsidRPr="006F48D9">
        <w:tab/>
        <w:t>тысяч единиц;</w:t>
      </w:r>
    </w:p>
    <w:p w14:paraId="778C5913" w14:textId="3498FE6C" w:rsidR="009E3806" w:rsidRPr="006F48D9" w:rsidRDefault="009E3806" w:rsidP="004241EE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ч.</w:t>
      </w:r>
      <w:r w:rsidRPr="006F48D9">
        <w:rPr>
          <w:rFonts w:cs="Times New Roman"/>
          <w:szCs w:val="28"/>
        </w:rPr>
        <w:tab/>
      </w:r>
      <w:r w:rsidRPr="006F48D9">
        <w:rPr>
          <w:rFonts w:cs="Times New Roman"/>
          <w:szCs w:val="28"/>
        </w:rPr>
        <w:tab/>
        <w:t>часть.</w:t>
      </w:r>
    </w:p>
    <w:p w14:paraId="7061BBF0" w14:textId="77777777" w:rsidR="00372C8A" w:rsidRPr="006F48D9" w:rsidRDefault="00372C8A" w:rsidP="0014554E">
      <w:pPr>
        <w:rPr>
          <w:rFonts w:cs="Times New Roman"/>
          <w:szCs w:val="28"/>
        </w:rPr>
      </w:pPr>
    </w:p>
    <w:p w14:paraId="27FBABDB" w14:textId="77777777" w:rsidR="00372C8A" w:rsidRPr="006F48D9" w:rsidRDefault="00372C8A" w:rsidP="0014554E">
      <w:pPr>
        <w:rPr>
          <w:rFonts w:cs="Times New Roman"/>
          <w:szCs w:val="28"/>
        </w:rPr>
      </w:pPr>
    </w:p>
    <w:p w14:paraId="63013C73" w14:textId="77777777" w:rsidR="00372C8A" w:rsidRPr="006F48D9" w:rsidRDefault="00372C8A" w:rsidP="0014554E">
      <w:pPr>
        <w:rPr>
          <w:rFonts w:cs="Times New Roman"/>
          <w:szCs w:val="28"/>
        </w:rPr>
        <w:sectPr w:rsidR="00372C8A" w:rsidRPr="006F48D9" w:rsidSect="00AF4731"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17AE845E" w14:textId="3731834E" w:rsidR="0014554E" w:rsidRPr="006F48D9" w:rsidRDefault="000F2D4C" w:rsidP="000F2D4C">
      <w:pPr>
        <w:pStyle w:val="1"/>
        <w:rPr>
          <w:rFonts w:cs="Times New Roman"/>
          <w:szCs w:val="28"/>
        </w:rPr>
      </w:pPr>
      <w:bookmarkStart w:id="3" w:name="_Toc154437704"/>
      <w:r w:rsidRPr="006F48D9">
        <w:rPr>
          <w:rFonts w:cs="Times New Roman"/>
          <w:szCs w:val="28"/>
        </w:rPr>
        <w:lastRenderedPageBreak/>
        <w:t>1.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3"/>
    </w:p>
    <w:p w14:paraId="38F09749" w14:textId="00E8AC1C" w:rsidR="000F2D4C" w:rsidRPr="006F48D9" w:rsidRDefault="000F2D4C" w:rsidP="0014554E">
      <w:pPr>
        <w:rPr>
          <w:rFonts w:cs="Times New Roman"/>
          <w:szCs w:val="28"/>
        </w:rPr>
      </w:pPr>
    </w:p>
    <w:p w14:paraId="363E1124" w14:textId="673C0751" w:rsidR="00C81A97" w:rsidRPr="006F48D9" w:rsidRDefault="00C81A97" w:rsidP="00C81A97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представлены в таблице 1.</w:t>
      </w:r>
    </w:p>
    <w:p w14:paraId="791F5774" w14:textId="750BE52C" w:rsidR="000F2D4C" w:rsidRPr="006F48D9" w:rsidRDefault="00C81A97" w:rsidP="00C81A97">
      <w:pPr>
        <w:jc w:val="right"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Таблица 1</w:t>
      </w:r>
    </w:p>
    <w:tbl>
      <w:tblPr>
        <w:tblW w:w="5000" w:type="pct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375"/>
        <w:gridCol w:w="2299"/>
        <w:gridCol w:w="1993"/>
        <w:gridCol w:w="2607"/>
        <w:gridCol w:w="2607"/>
        <w:gridCol w:w="2759"/>
        <w:gridCol w:w="920"/>
      </w:tblGrid>
      <w:tr w:rsidR="006F48D9" w:rsidRPr="006F48D9" w14:paraId="50BAF540" w14:textId="77777777" w:rsidTr="002116FC">
        <w:trPr>
          <w:cantSplit/>
          <w:tblHeader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6A67" w14:textId="77777777" w:rsidR="002116FC" w:rsidRPr="006F48D9" w:rsidRDefault="002116FC" w:rsidP="002116FC">
            <w:pPr>
              <w:pStyle w:val="a5"/>
            </w:pPr>
            <w:r w:rsidRPr="006F48D9">
              <w:t>Индекс объекта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A4D1" w14:textId="77777777" w:rsidR="002116FC" w:rsidRPr="006F48D9" w:rsidRDefault="002116FC" w:rsidP="002116FC">
            <w:pPr>
              <w:pStyle w:val="a5"/>
            </w:pPr>
            <w:r w:rsidRPr="006F48D9">
              <w:t>Назначение и наименование объекта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D6FF" w14:textId="77777777" w:rsidR="002116FC" w:rsidRPr="006F48D9" w:rsidRDefault="002116FC" w:rsidP="002116FC">
            <w:pPr>
              <w:pStyle w:val="a5"/>
            </w:pPr>
            <w:r w:rsidRPr="006F48D9">
              <w:t>Строительство/</w:t>
            </w:r>
          </w:p>
          <w:p w14:paraId="483BABDC" w14:textId="77777777" w:rsidR="002116FC" w:rsidRPr="006F48D9" w:rsidRDefault="002116FC" w:rsidP="002116FC">
            <w:pPr>
              <w:pStyle w:val="a5"/>
            </w:pPr>
            <w:r w:rsidRPr="006F48D9">
              <w:t>реконструкция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EBBE" w14:textId="77777777" w:rsidR="002116FC" w:rsidRPr="006F48D9" w:rsidRDefault="002116FC" w:rsidP="002116FC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Местоположение (за исключением линейных объектов)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A32E" w14:textId="77777777" w:rsidR="002116FC" w:rsidRPr="006F48D9" w:rsidRDefault="002116FC" w:rsidP="002116FC">
            <w:pPr>
              <w:pStyle w:val="a5"/>
            </w:pPr>
            <w:proofErr w:type="spellStart"/>
            <w:r w:rsidRPr="006F48D9">
              <w:t>Основные</w:t>
            </w:r>
            <w:proofErr w:type="spellEnd"/>
            <w:r w:rsidRPr="006F48D9">
              <w:t xml:space="preserve"> </w:t>
            </w:r>
            <w:proofErr w:type="spellStart"/>
            <w:r w:rsidRPr="006F48D9">
              <w:t>характеристики</w:t>
            </w:r>
            <w:proofErr w:type="spellEnd"/>
            <w:r w:rsidRPr="006F48D9">
              <w:t xml:space="preserve"> </w:t>
            </w:r>
            <w:proofErr w:type="spellStart"/>
            <w:r w:rsidRPr="006F48D9">
              <w:t>объекта</w:t>
            </w:r>
            <w:proofErr w:type="spellEnd"/>
            <w:r w:rsidRPr="006F48D9">
              <w:t xml:space="preserve"> (</w:t>
            </w:r>
            <w:proofErr w:type="spellStart"/>
            <w:r w:rsidRPr="006F48D9">
              <w:t>параметры</w:t>
            </w:r>
            <w:proofErr w:type="spellEnd"/>
            <w:r w:rsidRPr="006F48D9">
              <w:t>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D64D" w14:textId="77777777" w:rsidR="002116FC" w:rsidRPr="006F48D9" w:rsidRDefault="002116FC" w:rsidP="002116FC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Характеристики зон с особыми условиями использования территории (при необходимости)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49D3" w14:textId="77777777" w:rsidR="002116FC" w:rsidRPr="006F48D9" w:rsidRDefault="002116FC" w:rsidP="002116FC">
            <w:pPr>
              <w:pStyle w:val="a5"/>
            </w:pPr>
            <w:proofErr w:type="spellStart"/>
            <w:r w:rsidRPr="006F48D9">
              <w:t>Срок</w:t>
            </w:r>
            <w:proofErr w:type="spellEnd"/>
            <w:r w:rsidRPr="006F48D9">
              <w:t xml:space="preserve"> </w:t>
            </w:r>
            <w:proofErr w:type="spellStart"/>
            <w:r w:rsidRPr="006F48D9">
              <w:t>реали</w:t>
            </w:r>
            <w:r w:rsidRPr="006F48D9">
              <w:softHyphen/>
              <w:t>зации</w:t>
            </w:r>
            <w:proofErr w:type="spellEnd"/>
          </w:p>
        </w:tc>
      </w:tr>
      <w:tr w:rsidR="006F48D9" w:rsidRPr="006F48D9" w14:paraId="7A8C1AD4" w14:textId="77777777" w:rsidTr="00B96234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6AAC" w14:textId="77777777" w:rsidR="002116FC" w:rsidRPr="006F48D9" w:rsidRDefault="002116FC" w:rsidP="002116FC">
            <w:pPr>
              <w:pStyle w:val="a7"/>
              <w:rPr>
                <w:b/>
                <w:bCs/>
                <w:lang w:val="ru-RU"/>
              </w:rPr>
            </w:pPr>
            <w:r w:rsidRPr="006F48D9">
              <w:rPr>
                <w:b/>
                <w:bCs/>
                <w:lang w:val="ru-RU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 w:rsidR="006F48D9" w:rsidRPr="006F48D9" w14:paraId="2A9E6A21" w14:textId="77777777" w:rsidTr="00B96234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28C1" w14:textId="782AC5D0" w:rsidR="002116FC" w:rsidRPr="006F48D9" w:rsidRDefault="002116FC" w:rsidP="002116FC">
            <w:pPr>
              <w:pStyle w:val="a7"/>
              <w:rPr>
                <w:i/>
                <w:iCs w:val="0"/>
                <w:lang w:val="ru-RU"/>
              </w:rPr>
            </w:pPr>
            <w:r w:rsidRPr="006F48D9">
              <w:rPr>
                <w:i/>
                <w:iCs w:val="0"/>
                <w:lang w:val="ru-RU"/>
              </w:rPr>
              <w:t>Объекты физической культуры и массового спорта</w:t>
            </w:r>
          </w:p>
        </w:tc>
      </w:tr>
      <w:tr w:rsidR="006F48D9" w:rsidRPr="006F48D9" w14:paraId="74FB45D2" w14:textId="77777777" w:rsidTr="002116FC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2AC3" w14:textId="749FB2A3" w:rsidR="002116FC" w:rsidRPr="006F48D9" w:rsidRDefault="002116FC" w:rsidP="002116FC">
            <w:pPr>
              <w:pStyle w:val="a7"/>
              <w:rPr>
                <w:lang w:val="ru-RU"/>
              </w:rPr>
            </w:pPr>
            <w:r w:rsidRPr="006F48D9">
              <w:t>4</w:t>
            </w:r>
            <w:r w:rsidRPr="006F48D9">
              <w:rPr>
                <w:lang w:val="ru-RU"/>
              </w:rPr>
              <w:t>9</w:t>
            </w:r>
            <w:r w:rsidRPr="006F48D9">
              <w:t>.01.01.</w:t>
            </w:r>
            <w:r w:rsidR="00AC4449" w:rsidRPr="006F48D9">
              <w:rPr>
                <w:lang w:val="ru-RU"/>
              </w:rP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4C37" w14:textId="795E4087" w:rsidR="002116FC" w:rsidRPr="006F48D9" w:rsidRDefault="00AC4449" w:rsidP="002116FC">
            <w:pPr>
              <w:pStyle w:val="a3"/>
            </w:pPr>
            <w:r w:rsidRPr="006F48D9">
              <w:rPr>
                <w:lang w:val="ru-RU"/>
              </w:rPr>
              <w:t>Физкультурно</w:t>
            </w:r>
            <w:r w:rsidR="002116FC" w:rsidRPr="006F48D9">
              <w:rPr>
                <w:lang w:val="ru-RU"/>
              </w:rPr>
              <w:t>-оздоровительн</w:t>
            </w:r>
            <w:r w:rsidRPr="006F48D9">
              <w:rPr>
                <w:lang w:val="ru-RU"/>
              </w:rPr>
              <w:t>ый</w:t>
            </w:r>
            <w:r w:rsidR="002116FC" w:rsidRPr="006F48D9">
              <w:rPr>
                <w:lang w:val="ru-RU"/>
              </w:rPr>
              <w:t xml:space="preserve"> зал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977F" w14:textId="77777777" w:rsidR="002116FC" w:rsidRPr="006F48D9" w:rsidRDefault="002116FC" w:rsidP="002116FC">
            <w:pPr>
              <w:pStyle w:val="a3"/>
            </w:pPr>
            <w:r w:rsidRPr="006F48D9"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C1D8" w14:textId="2481FC31" w:rsidR="002116FC" w:rsidRPr="006F48D9" w:rsidRDefault="002116FC" w:rsidP="002116FC">
            <w:pPr>
              <w:pStyle w:val="a3"/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6C16" w14:textId="3C3978AE" w:rsidR="002116FC" w:rsidRPr="006F48D9" w:rsidRDefault="002116FC" w:rsidP="002116FC">
            <w:pPr>
              <w:pStyle w:val="a3"/>
            </w:pPr>
            <w:r w:rsidRPr="006F48D9">
              <w:rPr>
                <w:lang w:val="ru-RU"/>
              </w:rPr>
              <w:t>Площадь – 130 кв. м.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6221" w14:textId="77777777" w:rsidR="002116FC" w:rsidRPr="006F48D9" w:rsidRDefault="002116FC" w:rsidP="002116FC">
            <w:pPr>
              <w:pStyle w:val="a3"/>
            </w:pPr>
            <w:r w:rsidRPr="006F48D9">
              <w:t>Не устанавливается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7988" w14:textId="130CF8A2" w:rsidR="002116FC" w:rsidRPr="006F48D9" w:rsidRDefault="002116FC" w:rsidP="002116FC">
            <w:pPr>
              <w:pStyle w:val="a7"/>
              <w:rPr>
                <w:lang w:val="ru-RU"/>
              </w:rPr>
            </w:pPr>
            <w:r w:rsidRPr="006F48D9">
              <w:t>20</w:t>
            </w:r>
            <w:r w:rsidRPr="006F48D9">
              <w:rPr>
                <w:lang w:val="ru-RU"/>
              </w:rPr>
              <w:t>43</w:t>
            </w:r>
            <w:r w:rsidRPr="006F48D9">
              <w:t xml:space="preserve"> </w:t>
            </w:r>
            <w:r w:rsidR="00AC4449" w:rsidRPr="006F48D9">
              <w:rPr>
                <w:lang w:val="ru-RU"/>
              </w:rPr>
              <w:t>год</w:t>
            </w:r>
          </w:p>
        </w:tc>
      </w:tr>
      <w:tr w:rsidR="006F48D9" w:rsidRPr="006F48D9" w14:paraId="1388E5A3" w14:textId="77777777" w:rsidTr="002116FC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8D63" w14:textId="492C5296" w:rsidR="002116FC" w:rsidRPr="006F48D9" w:rsidRDefault="002116FC" w:rsidP="002116FC">
            <w:pPr>
              <w:pStyle w:val="a7"/>
              <w:rPr>
                <w:lang w:val="ru-RU"/>
              </w:rPr>
            </w:pPr>
            <w:r w:rsidRPr="006F48D9">
              <w:t>4</w:t>
            </w:r>
            <w:r w:rsidRPr="006F48D9">
              <w:rPr>
                <w:lang w:val="ru-RU"/>
              </w:rPr>
              <w:t>9</w:t>
            </w:r>
            <w:r w:rsidRPr="006F48D9">
              <w:t>.0</w:t>
            </w:r>
            <w:r w:rsidR="00AC4449" w:rsidRPr="006F48D9">
              <w:rPr>
                <w:lang w:val="ru-RU"/>
              </w:rPr>
              <w:t>2</w:t>
            </w:r>
            <w:r w:rsidRPr="006F48D9">
              <w:t>.0</w:t>
            </w:r>
            <w:r w:rsidR="00AC4449" w:rsidRPr="006F48D9">
              <w:rPr>
                <w:lang w:val="ru-RU"/>
              </w:rPr>
              <w:t>1</w:t>
            </w:r>
            <w:r w:rsidRPr="006F48D9">
              <w:t>.</w:t>
            </w:r>
            <w:r w:rsidR="00AC4449" w:rsidRPr="006F48D9">
              <w:rPr>
                <w:lang w:val="ru-RU"/>
              </w:rP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F1CB" w14:textId="3FEF42F9" w:rsidR="002116FC" w:rsidRPr="006F48D9" w:rsidRDefault="00AC4449" w:rsidP="002116FC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 xml:space="preserve">Плоскостное </w:t>
            </w:r>
            <w:r w:rsidR="002116FC" w:rsidRPr="006F48D9">
              <w:rPr>
                <w:lang w:val="ru-RU"/>
              </w:rPr>
              <w:t>спортивно</w:t>
            </w:r>
            <w:r w:rsidRPr="006F48D9">
              <w:rPr>
                <w:lang w:val="ru-RU"/>
              </w:rPr>
              <w:t>е</w:t>
            </w:r>
            <w:r w:rsidR="002116FC" w:rsidRPr="006F48D9">
              <w:rPr>
                <w:lang w:val="ru-RU"/>
              </w:rPr>
              <w:t xml:space="preserve"> сооружени</w:t>
            </w:r>
            <w:r w:rsidRPr="006F48D9">
              <w:rPr>
                <w:lang w:val="ru-RU"/>
              </w:rPr>
              <w:t>е</w:t>
            </w:r>
            <w:r w:rsidR="002116FC" w:rsidRPr="006F48D9">
              <w:rPr>
                <w:lang w:val="ru-RU"/>
              </w:rPr>
              <w:t xml:space="preserve"> </w:t>
            </w:r>
            <w:r w:rsidR="002116FC" w:rsidRPr="006F48D9">
              <w:rPr>
                <w:lang w:val="ru-RU"/>
              </w:rPr>
              <w:br/>
              <w:t>(в том числе спортивные (игровые) площадки; спортивные поля, включая футбольные поля)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E8FD" w14:textId="5AEFECFE" w:rsidR="002116FC" w:rsidRPr="006F48D9" w:rsidRDefault="002116FC" w:rsidP="002116FC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0FA6" w14:textId="10197099" w:rsidR="002116FC" w:rsidRPr="006F48D9" w:rsidRDefault="002116FC" w:rsidP="002116FC">
            <w:pPr>
              <w:pStyle w:val="a3"/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0FB2" w14:textId="7080CCA0" w:rsidR="002116FC" w:rsidRPr="006F48D9" w:rsidRDefault="002116FC" w:rsidP="002116FC">
            <w:pPr>
              <w:pStyle w:val="a3"/>
            </w:pPr>
            <w:r w:rsidRPr="006F48D9">
              <w:rPr>
                <w:lang w:val="ru-RU"/>
              </w:rPr>
              <w:t>Площадь – 11770,6 кв. м.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08F1" w14:textId="77777777" w:rsidR="002116FC" w:rsidRPr="006F48D9" w:rsidRDefault="002116FC" w:rsidP="002116FC">
            <w:pPr>
              <w:pStyle w:val="a3"/>
            </w:pPr>
            <w:r w:rsidRPr="006F48D9">
              <w:t>Не устанавливается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C0E4" w14:textId="73D20B09" w:rsidR="002116FC" w:rsidRPr="006F48D9" w:rsidRDefault="00AC4449" w:rsidP="002116FC">
            <w:pPr>
              <w:pStyle w:val="a7"/>
            </w:pPr>
            <w:r w:rsidRPr="006F48D9">
              <w:t>20</w:t>
            </w:r>
            <w:r w:rsidRPr="006F48D9">
              <w:rPr>
                <w:lang w:val="ru-RU"/>
              </w:rPr>
              <w:t>43</w:t>
            </w:r>
            <w:r w:rsidRPr="006F48D9">
              <w:t xml:space="preserve"> </w:t>
            </w:r>
            <w:r w:rsidRPr="006F48D9">
              <w:rPr>
                <w:lang w:val="ru-RU"/>
              </w:rPr>
              <w:t>год</w:t>
            </w:r>
          </w:p>
        </w:tc>
      </w:tr>
      <w:tr w:rsidR="006F48D9" w:rsidRPr="006F48D9" w14:paraId="39AC6940" w14:textId="77777777" w:rsidTr="00AC4D80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D71D" w14:textId="64E082EF" w:rsidR="00AC4449" w:rsidRPr="006F48D9" w:rsidRDefault="00AC4449" w:rsidP="00C12E61">
            <w:pPr>
              <w:pStyle w:val="a7"/>
              <w:pageBreakBefore/>
              <w:rPr>
                <w:b/>
                <w:bCs/>
                <w:lang w:val="ru-RU"/>
              </w:rPr>
            </w:pPr>
            <w:r w:rsidRPr="006F48D9">
              <w:rPr>
                <w:b/>
                <w:bCs/>
                <w:lang w:val="ru-RU"/>
              </w:rPr>
              <w:lastRenderedPageBreak/>
              <w:t>Объекты трубопроводного транспорта и инженерной инфраструктуры</w:t>
            </w:r>
          </w:p>
        </w:tc>
      </w:tr>
      <w:tr w:rsidR="006F48D9" w:rsidRPr="006F48D9" w14:paraId="7EF4DDCF" w14:textId="77777777" w:rsidTr="00F15FDC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A557" w14:textId="37726B3D" w:rsidR="00AC4449" w:rsidRPr="006F48D9" w:rsidRDefault="00AC4449" w:rsidP="002116FC">
            <w:pPr>
              <w:pStyle w:val="a7"/>
              <w:rPr>
                <w:i/>
                <w:iCs w:val="0"/>
                <w:lang w:val="ru-RU"/>
              </w:rPr>
            </w:pPr>
            <w:r w:rsidRPr="006F48D9">
              <w:rPr>
                <w:i/>
                <w:iCs w:val="0"/>
                <w:lang w:val="ru-RU"/>
              </w:rPr>
              <w:t>Объекты водоснабжения</w:t>
            </w:r>
          </w:p>
        </w:tc>
      </w:tr>
      <w:tr w:rsidR="006F48D9" w:rsidRPr="006F48D9" w14:paraId="4FB6A47E" w14:textId="77777777" w:rsidTr="00AC4449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DF78" w14:textId="36BC6CE0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rPr>
                <w:noProof/>
                <w:szCs w:val="22"/>
                <w:lang w:val="ru-RU"/>
              </w:rPr>
              <w:t>89.06.01.5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D523" w14:textId="7588A0BC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*Скважина (резервная)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71AF" w14:textId="1D11CD37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3BD6" w14:textId="03A7ECEF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64EC" w14:textId="662D934A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Глубина – 100 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85F4" w14:textId="6ABB23A7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Первый пояс ЗСО – 30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C1C6" w14:textId="76FDB941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t>20</w:t>
            </w:r>
            <w:r w:rsidRPr="006F48D9">
              <w:rPr>
                <w:lang w:val="ru-RU"/>
              </w:rPr>
              <w:t>43</w:t>
            </w:r>
            <w:r w:rsidRPr="006F48D9">
              <w:t xml:space="preserve"> </w:t>
            </w:r>
            <w:r w:rsidRPr="006F48D9">
              <w:rPr>
                <w:lang w:val="ru-RU"/>
              </w:rPr>
              <w:t>год</w:t>
            </w:r>
          </w:p>
        </w:tc>
      </w:tr>
      <w:tr w:rsidR="006F48D9" w:rsidRPr="006F48D9" w14:paraId="34727692" w14:textId="77777777" w:rsidTr="00AC4449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230A" w14:textId="3604463E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rPr>
                <w:noProof/>
                <w:szCs w:val="22"/>
                <w:lang w:val="ru-RU"/>
              </w:rPr>
              <w:t>89.06.02.5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0C20" w14:textId="158B3786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*Скважина (резервная)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0B21" w14:textId="4EFA65A9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D338" w14:textId="5C3947A4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п. Бугринская Роща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EA35" w14:textId="1CA2D4D1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Глубина – 100 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A515" w14:textId="2853B39C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Первый пояс ЗСО – 30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E874" w14:textId="7EB8D7D7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t>20</w:t>
            </w:r>
            <w:r w:rsidRPr="006F48D9">
              <w:rPr>
                <w:lang w:val="ru-RU"/>
              </w:rPr>
              <w:t>43</w:t>
            </w:r>
            <w:r w:rsidRPr="006F48D9">
              <w:t xml:space="preserve"> </w:t>
            </w:r>
            <w:r w:rsidRPr="006F48D9">
              <w:rPr>
                <w:lang w:val="ru-RU"/>
              </w:rPr>
              <w:t>год</w:t>
            </w:r>
          </w:p>
        </w:tc>
      </w:tr>
      <w:tr w:rsidR="006F48D9" w:rsidRPr="006F48D9" w14:paraId="4DA2F1A7" w14:textId="77777777" w:rsidTr="00AC4449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7371" w14:textId="0430E65C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rPr>
                <w:noProof/>
                <w:szCs w:val="22"/>
                <w:lang w:val="ru-RU"/>
              </w:rPr>
              <w:t>89.06.03.5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98CF" w14:textId="18DDC076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*Скважина (резервная)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001C" w14:textId="771AE473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13E0" w14:textId="1C7E4EF9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п. Борисовский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732E" w14:textId="2DCB105F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Глубина – 100 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A0D3" w14:textId="2E1E2E68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Первый пояс ЗСО – 30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94E4" w14:textId="143D5329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t>20</w:t>
            </w:r>
            <w:r w:rsidRPr="006F48D9">
              <w:rPr>
                <w:lang w:val="ru-RU"/>
              </w:rPr>
              <w:t>43</w:t>
            </w:r>
            <w:r w:rsidRPr="006F48D9">
              <w:t xml:space="preserve"> </w:t>
            </w:r>
            <w:r w:rsidRPr="006F48D9">
              <w:rPr>
                <w:lang w:val="ru-RU"/>
              </w:rPr>
              <w:t>год</w:t>
            </w:r>
          </w:p>
        </w:tc>
      </w:tr>
      <w:tr w:rsidR="006F48D9" w:rsidRPr="006F48D9" w14:paraId="42054D09" w14:textId="77777777" w:rsidTr="00257AA1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C18E" w14:textId="759AB166" w:rsidR="00AC4449" w:rsidRPr="006F48D9" w:rsidRDefault="00AC4449" w:rsidP="00AC4449">
            <w:pPr>
              <w:pStyle w:val="a7"/>
              <w:rPr>
                <w:i/>
                <w:iCs w:val="0"/>
                <w:lang w:val="ru-RU"/>
              </w:rPr>
            </w:pPr>
            <w:r w:rsidRPr="006F48D9">
              <w:rPr>
                <w:i/>
                <w:iCs w:val="0"/>
                <w:lang w:val="ru-RU"/>
              </w:rPr>
              <w:t>Сети водоснабжения</w:t>
            </w:r>
          </w:p>
        </w:tc>
      </w:tr>
      <w:tr w:rsidR="006F48D9" w:rsidRPr="006F48D9" w14:paraId="1CD3B8B3" w14:textId="77777777" w:rsidTr="002116FC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0F23" w14:textId="1BB9E547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rPr>
                <w:noProof/>
                <w:szCs w:val="22"/>
                <w:lang w:val="ru-RU"/>
              </w:rPr>
              <w:t>90.02.01.5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AF26" w14:textId="75F86B37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*Водопроводная сеть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FAF9" w14:textId="15217047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2F2C" w14:textId="75DF3A04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899E" w14:textId="1EEF031C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Протяженность – 4,65 км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5C0C" w14:textId="2F49CBCB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Санитарно-защитная полоса водовода – 5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168C" w14:textId="2E90B3B7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t>20</w:t>
            </w:r>
            <w:r w:rsidRPr="006F48D9">
              <w:rPr>
                <w:lang w:val="ru-RU"/>
              </w:rPr>
              <w:t>43</w:t>
            </w:r>
            <w:r w:rsidRPr="006F48D9">
              <w:t xml:space="preserve"> </w:t>
            </w:r>
            <w:r w:rsidRPr="006F48D9">
              <w:rPr>
                <w:lang w:val="ru-RU"/>
              </w:rPr>
              <w:t>год</w:t>
            </w:r>
          </w:p>
        </w:tc>
      </w:tr>
      <w:tr w:rsidR="006F48D9" w:rsidRPr="006F48D9" w14:paraId="65E80FE5" w14:textId="77777777" w:rsidTr="00ED1D70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66C2" w14:textId="4DA3AA89" w:rsidR="00AC4449" w:rsidRPr="006F48D9" w:rsidRDefault="00AC4449" w:rsidP="00AC4449">
            <w:pPr>
              <w:pStyle w:val="a7"/>
              <w:rPr>
                <w:i/>
                <w:iCs w:val="0"/>
                <w:lang w:val="ru-RU"/>
              </w:rPr>
            </w:pPr>
            <w:r w:rsidRPr="006F48D9">
              <w:rPr>
                <w:i/>
                <w:iCs w:val="0"/>
                <w:lang w:val="ru-RU"/>
              </w:rPr>
              <w:t>Объекты водоотведения</w:t>
            </w:r>
          </w:p>
        </w:tc>
      </w:tr>
      <w:tr w:rsidR="006F48D9" w:rsidRPr="006F48D9" w14:paraId="00A06B0D" w14:textId="77777777" w:rsidTr="002116FC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BB76" w14:textId="60E88F50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rPr>
                <w:noProof/>
                <w:szCs w:val="22"/>
                <w:lang w:val="ru-RU"/>
              </w:rPr>
              <w:t>91.01.01.5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A5DD" w14:textId="127BC0B3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*Очистные сооружения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DCD6" w14:textId="196785BE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D782" w14:textId="583C2FFF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60EF" w14:textId="2A00502D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Кол-во объектов – 1 шт.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67F8" w14:textId="4B2D24BD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Санитарно-защитная зона – 50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8950" w14:textId="004B5258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t>20</w:t>
            </w:r>
            <w:r w:rsidRPr="006F48D9">
              <w:rPr>
                <w:lang w:val="ru-RU"/>
              </w:rPr>
              <w:t>43</w:t>
            </w:r>
            <w:r w:rsidRPr="006F48D9">
              <w:t xml:space="preserve"> </w:t>
            </w:r>
            <w:r w:rsidRPr="006F48D9">
              <w:rPr>
                <w:lang w:val="ru-RU"/>
              </w:rPr>
              <w:t>год</w:t>
            </w:r>
          </w:p>
        </w:tc>
      </w:tr>
      <w:tr w:rsidR="006F48D9" w:rsidRPr="006F48D9" w14:paraId="0F39467B" w14:textId="77777777" w:rsidTr="0090202D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DA1C" w14:textId="373B1DD5" w:rsidR="00AC4449" w:rsidRPr="006F48D9" w:rsidRDefault="00AC4449" w:rsidP="00AC4449">
            <w:pPr>
              <w:pStyle w:val="a7"/>
              <w:rPr>
                <w:i/>
                <w:iCs w:val="0"/>
                <w:lang w:val="ru-RU"/>
              </w:rPr>
            </w:pPr>
            <w:r w:rsidRPr="006F48D9">
              <w:rPr>
                <w:i/>
                <w:iCs w:val="0"/>
                <w:lang w:val="ru-RU"/>
              </w:rPr>
              <w:t>Сети водоотведения</w:t>
            </w:r>
          </w:p>
        </w:tc>
      </w:tr>
      <w:tr w:rsidR="00AC4449" w:rsidRPr="006F48D9" w14:paraId="35C062E6" w14:textId="77777777" w:rsidTr="002116FC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0F26" w14:textId="4E48DB6E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rPr>
                <w:noProof/>
                <w:szCs w:val="22"/>
                <w:lang w:val="ru-RU"/>
              </w:rPr>
              <w:t>92.01.01.5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F534" w14:textId="0A26F0E1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*Канализация самотечная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A1E8" w14:textId="03F00DEC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2F34" w14:textId="3A12961B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A346" w14:textId="1F0D3EEE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Протяженность – 2,70 км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95E9" w14:textId="7AE42783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Охранная зона в свету – 3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F18C" w14:textId="3B883A18" w:rsidR="00AC4449" w:rsidRPr="006F48D9" w:rsidRDefault="00AC4449" w:rsidP="00AC4449">
            <w:pPr>
              <w:pStyle w:val="a7"/>
              <w:rPr>
                <w:lang w:val="ru-RU"/>
              </w:rPr>
            </w:pPr>
            <w:r w:rsidRPr="006F48D9">
              <w:t>20</w:t>
            </w:r>
            <w:r w:rsidRPr="006F48D9">
              <w:rPr>
                <w:lang w:val="ru-RU"/>
              </w:rPr>
              <w:t>43</w:t>
            </w:r>
            <w:r w:rsidRPr="006F48D9">
              <w:t xml:space="preserve"> </w:t>
            </w:r>
            <w:r w:rsidRPr="006F48D9">
              <w:rPr>
                <w:lang w:val="ru-RU"/>
              </w:rPr>
              <w:t>год</w:t>
            </w:r>
          </w:p>
        </w:tc>
      </w:tr>
    </w:tbl>
    <w:p w14:paraId="6463C2E4" w14:textId="6238930C" w:rsidR="002116FC" w:rsidRPr="006F48D9" w:rsidRDefault="002116FC" w:rsidP="002116FC"/>
    <w:p w14:paraId="391BACDF" w14:textId="7AA7ABD6" w:rsidR="0014554E" w:rsidRPr="006F48D9" w:rsidRDefault="008112DC" w:rsidP="0014554E">
      <w:pPr>
        <w:rPr>
          <w:rFonts w:cs="Times New Roman"/>
          <w:sz w:val="24"/>
          <w:szCs w:val="24"/>
        </w:rPr>
      </w:pPr>
      <w:r w:rsidRPr="006F48D9">
        <w:rPr>
          <w:rFonts w:cs="Times New Roman"/>
          <w:i/>
          <w:iCs/>
          <w:sz w:val="24"/>
          <w:szCs w:val="24"/>
        </w:rPr>
        <w:t xml:space="preserve">Примечание – * </w:t>
      </w:r>
      <w:r w:rsidR="002116FC" w:rsidRPr="006F48D9">
        <w:rPr>
          <w:rFonts w:cs="Times New Roman"/>
          <w:i/>
          <w:iCs/>
          <w:sz w:val="24"/>
          <w:szCs w:val="24"/>
        </w:rPr>
        <w:t>требуются гидрогеологические и иные изыскания, основные характеристики объекта и параметры зон с особыми условиями использования территории должны уточняться / устанавливаться в соответствии с последующей разработкой проектов планировки территории и проектов строительства, данные объекты нанесены условно и не отображают точного месторасположения</w:t>
      </w:r>
      <w:r w:rsidRPr="006F48D9">
        <w:rPr>
          <w:rFonts w:cs="Times New Roman"/>
          <w:i/>
          <w:iCs/>
          <w:sz w:val="24"/>
          <w:szCs w:val="24"/>
        </w:rPr>
        <w:t>.</w:t>
      </w:r>
    </w:p>
    <w:p w14:paraId="32C0D4E6" w14:textId="41D45D67" w:rsidR="008112DC" w:rsidRPr="006F48D9" w:rsidRDefault="008112DC" w:rsidP="0014554E">
      <w:pPr>
        <w:rPr>
          <w:rFonts w:cs="Times New Roman"/>
          <w:szCs w:val="28"/>
        </w:rPr>
      </w:pPr>
    </w:p>
    <w:p w14:paraId="6ED2B570" w14:textId="77777777" w:rsidR="00AC4449" w:rsidRPr="006F48D9" w:rsidRDefault="00AC4449" w:rsidP="00C12E61">
      <w:pPr>
        <w:pageBreakBefore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lastRenderedPageBreak/>
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 местного значения поселения, представлены в таблице 2.</w:t>
      </w:r>
    </w:p>
    <w:p w14:paraId="24877BCE" w14:textId="77777777" w:rsidR="00AC4449" w:rsidRPr="006F48D9" w:rsidRDefault="00AC4449" w:rsidP="00AC4449">
      <w:pPr>
        <w:jc w:val="right"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>Таблица 2</w:t>
      </w:r>
    </w:p>
    <w:tbl>
      <w:tblPr>
        <w:tblW w:w="5000" w:type="pct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2835"/>
        <w:gridCol w:w="2835"/>
        <w:gridCol w:w="2552"/>
        <w:gridCol w:w="2976"/>
        <w:gridCol w:w="2091"/>
      </w:tblGrid>
      <w:tr w:rsidR="006F48D9" w:rsidRPr="006F48D9" w14:paraId="0EBB9AAA" w14:textId="77777777" w:rsidTr="00AC4449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59E3" w14:textId="77777777" w:rsidR="00AC4449" w:rsidRPr="006F48D9" w:rsidRDefault="00AC4449" w:rsidP="00AC4449">
            <w:pPr>
              <w:pStyle w:val="a5"/>
            </w:pPr>
            <w:r w:rsidRPr="006F48D9">
              <w:t>Индекс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4150" w14:textId="77777777" w:rsidR="00AC4449" w:rsidRPr="006F48D9" w:rsidRDefault="00AC4449" w:rsidP="00AC4449">
            <w:pPr>
              <w:pStyle w:val="a5"/>
            </w:pPr>
            <w:r w:rsidRPr="006F48D9">
              <w:t>Назначение и наименование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90F9" w14:textId="77777777" w:rsidR="00AC4449" w:rsidRPr="006F48D9" w:rsidRDefault="00AC4449" w:rsidP="00AC4449">
            <w:pPr>
              <w:pStyle w:val="a5"/>
            </w:pPr>
            <w:r w:rsidRPr="006F48D9">
              <w:t>Местоположение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847D" w14:textId="77777777" w:rsidR="00AC4449" w:rsidRPr="006F48D9" w:rsidRDefault="00AC4449" w:rsidP="00AC4449">
            <w:pPr>
              <w:pStyle w:val="a5"/>
            </w:pPr>
            <w:r w:rsidRPr="006F48D9">
              <w:t>Площадь территории объекта, 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75B2" w14:textId="77777777" w:rsidR="00AC4449" w:rsidRPr="006F48D9" w:rsidRDefault="00AC4449" w:rsidP="00AC4449">
            <w:pPr>
              <w:pStyle w:val="a5"/>
            </w:pPr>
            <w:r w:rsidRPr="006F48D9">
              <w:t>Тип ЗОУИТ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FAE" w14:textId="77777777" w:rsidR="00AC4449" w:rsidRPr="006F48D9" w:rsidRDefault="00AC4449" w:rsidP="00AC4449">
            <w:pPr>
              <w:pStyle w:val="a5"/>
            </w:pPr>
            <w:r w:rsidRPr="006F48D9">
              <w:t>Характеристики ЗОУИТ</w:t>
            </w:r>
          </w:p>
        </w:tc>
      </w:tr>
      <w:tr w:rsidR="006F48D9" w:rsidRPr="006F48D9" w14:paraId="4B8CE0D8" w14:textId="77777777" w:rsidTr="00B96234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24ED" w14:textId="35C3E335" w:rsidR="00AC4449" w:rsidRPr="006F48D9" w:rsidRDefault="00AC4449" w:rsidP="00AC4449">
            <w:pPr>
              <w:pStyle w:val="a7"/>
            </w:pPr>
            <w:r w:rsidRPr="006F48D9">
              <w:rPr>
                <w:noProof/>
                <w:szCs w:val="22"/>
                <w:lang w:val="ru-RU"/>
              </w:rPr>
              <w:t>89.06.01.5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88A4" w14:textId="0C1ADD67" w:rsidR="00AC4449" w:rsidRPr="006F48D9" w:rsidRDefault="00AC4449" w:rsidP="00AC4449">
            <w:pPr>
              <w:pStyle w:val="a3"/>
            </w:pPr>
            <w:r w:rsidRPr="006F48D9">
              <w:rPr>
                <w:lang w:val="ru-RU"/>
              </w:rPr>
              <w:t>Скважина (резервная)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CEAC" w14:textId="61341CDA" w:rsidR="00AC4449" w:rsidRPr="006F48D9" w:rsidRDefault="00AC4449" w:rsidP="00AC4449">
            <w:pPr>
              <w:pStyle w:val="a3"/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8730" w14:textId="77777777" w:rsidR="00AC4449" w:rsidRPr="006F48D9" w:rsidRDefault="00AC4449" w:rsidP="00AC4449">
            <w:pPr>
              <w:pStyle w:val="a7"/>
            </w:pPr>
            <w:r w:rsidRPr="006F48D9">
              <w:t>0,3**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E2BB" w14:textId="77777777" w:rsidR="00AC4449" w:rsidRPr="006F48D9" w:rsidRDefault="00AC4449" w:rsidP="00AC4449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Первый пояс зоны санитарной охраны источника водоснабжения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CC70" w14:textId="77777777" w:rsidR="00AC4449" w:rsidRPr="006F48D9" w:rsidRDefault="00AC4449" w:rsidP="00AC4449">
            <w:pPr>
              <w:pStyle w:val="a7"/>
            </w:pPr>
            <w:r w:rsidRPr="006F48D9">
              <w:t>30 м</w:t>
            </w:r>
          </w:p>
        </w:tc>
      </w:tr>
      <w:tr w:rsidR="006F48D9" w:rsidRPr="006F48D9" w14:paraId="2E85EA12" w14:textId="77777777" w:rsidTr="00B96234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5988" w14:textId="36F02EEA" w:rsidR="00C12E61" w:rsidRPr="006F48D9" w:rsidRDefault="00C12E61" w:rsidP="00C12E61">
            <w:pPr>
              <w:pStyle w:val="a7"/>
            </w:pPr>
            <w:r w:rsidRPr="006F48D9">
              <w:rPr>
                <w:noProof/>
                <w:szCs w:val="22"/>
                <w:lang w:val="ru-RU"/>
              </w:rPr>
              <w:t>89.06.02.5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73B2" w14:textId="1AB425CD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Скважина (резервная)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63D4" w14:textId="2743CA49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п. Бугринская Роща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B913" w14:textId="2AAF4D42" w:rsidR="00C12E61" w:rsidRPr="006F48D9" w:rsidRDefault="00C12E61" w:rsidP="00C12E61">
            <w:pPr>
              <w:pStyle w:val="a7"/>
            </w:pPr>
            <w:r w:rsidRPr="006F48D9">
              <w:t>0,3**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C787" w14:textId="1B8F2FAE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Первый пояс зоны санитарной охраны источника водоснабжения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2D4E" w14:textId="5F24EA8B" w:rsidR="00C12E61" w:rsidRPr="006F48D9" w:rsidRDefault="00C12E61" w:rsidP="00C12E61">
            <w:pPr>
              <w:pStyle w:val="a7"/>
            </w:pPr>
            <w:r w:rsidRPr="006F48D9">
              <w:t>30 м</w:t>
            </w:r>
          </w:p>
        </w:tc>
      </w:tr>
      <w:tr w:rsidR="006F48D9" w:rsidRPr="006F48D9" w14:paraId="3445D2D2" w14:textId="77777777" w:rsidTr="00B96234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66F3" w14:textId="37448580" w:rsidR="00C12E61" w:rsidRPr="006F48D9" w:rsidRDefault="00C12E61" w:rsidP="00C12E61">
            <w:pPr>
              <w:pStyle w:val="a7"/>
            </w:pPr>
            <w:r w:rsidRPr="006F48D9">
              <w:rPr>
                <w:noProof/>
                <w:szCs w:val="22"/>
                <w:lang w:val="ru-RU"/>
              </w:rPr>
              <w:t>89.06.03.5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7CD4" w14:textId="71B07CE4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Скважина (резервная)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90EE" w14:textId="6EB42C5B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п. Борисовский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D1FA" w14:textId="2233B924" w:rsidR="00C12E61" w:rsidRPr="006F48D9" w:rsidRDefault="00C12E61" w:rsidP="00C12E61">
            <w:pPr>
              <w:pStyle w:val="a7"/>
            </w:pPr>
            <w:r w:rsidRPr="006F48D9">
              <w:t>0,3**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43A8" w14:textId="49D78AE4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Первый пояс зоны санитарной охраны источника водоснабжения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43B8" w14:textId="6CF82D30" w:rsidR="00C12E61" w:rsidRPr="006F48D9" w:rsidRDefault="00C12E61" w:rsidP="00C12E61">
            <w:pPr>
              <w:pStyle w:val="a7"/>
            </w:pPr>
            <w:r w:rsidRPr="006F48D9">
              <w:t>30 м</w:t>
            </w:r>
          </w:p>
        </w:tc>
      </w:tr>
      <w:tr w:rsidR="006F48D9" w:rsidRPr="006F48D9" w14:paraId="4A8FBC31" w14:textId="77777777" w:rsidTr="00B96234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0DF8" w14:textId="2DA40988" w:rsidR="00C12E61" w:rsidRPr="006F48D9" w:rsidRDefault="00C12E61" w:rsidP="00C12E61">
            <w:pPr>
              <w:pStyle w:val="a7"/>
            </w:pPr>
            <w:r w:rsidRPr="006F48D9">
              <w:rPr>
                <w:noProof/>
                <w:szCs w:val="22"/>
                <w:lang w:val="ru-RU"/>
              </w:rPr>
              <w:t>90.02.01.5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C434" w14:textId="68D94171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Водопроводная сеть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C1F4" w14:textId="614F8AC1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76EB" w14:textId="5229E3A1" w:rsidR="00C12E61" w:rsidRPr="006F48D9" w:rsidRDefault="00C12E61" w:rsidP="00C12E61">
            <w:pPr>
              <w:pStyle w:val="a7"/>
            </w:pPr>
            <w:r w:rsidRPr="006F48D9">
              <w:rPr>
                <w:lang w:val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07EF" w14:textId="2C0E8B54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Санитарно-защитная полоса водовода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519C" w14:textId="4503E850" w:rsidR="00C12E61" w:rsidRPr="006F48D9" w:rsidRDefault="00C12E61" w:rsidP="00C12E61">
            <w:pPr>
              <w:pStyle w:val="a7"/>
            </w:pPr>
            <w:r w:rsidRPr="006F48D9">
              <w:rPr>
                <w:lang w:val="ru-RU"/>
              </w:rPr>
              <w:t>5 м</w:t>
            </w:r>
          </w:p>
        </w:tc>
      </w:tr>
      <w:tr w:rsidR="006F48D9" w:rsidRPr="006F48D9" w14:paraId="4F95CA48" w14:textId="77777777" w:rsidTr="00B96234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6988" w14:textId="5945BA07" w:rsidR="00C12E61" w:rsidRPr="006F48D9" w:rsidRDefault="00C12E61" w:rsidP="00C12E61">
            <w:pPr>
              <w:pStyle w:val="a7"/>
            </w:pPr>
            <w:r w:rsidRPr="006F48D9">
              <w:rPr>
                <w:noProof/>
                <w:szCs w:val="22"/>
                <w:lang w:val="ru-RU"/>
              </w:rPr>
              <w:t>91.01.01.5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66C3" w14:textId="0A909CBA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Очистные сооружения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374E" w14:textId="630C2EB8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9DE8" w14:textId="2A948A9A" w:rsidR="00C12E61" w:rsidRPr="006F48D9" w:rsidRDefault="00C12E61" w:rsidP="00C12E61">
            <w:pPr>
              <w:pStyle w:val="a7"/>
            </w:pPr>
            <w:r w:rsidRPr="006F48D9">
              <w:rPr>
                <w:lang w:val="ru-RU"/>
              </w:rPr>
              <w:t>0,5**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766B" w14:textId="1F96011A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Санитарно-защитная зона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B600" w14:textId="58B4FD0A" w:rsidR="00C12E61" w:rsidRPr="006F48D9" w:rsidRDefault="00C12E61" w:rsidP="00C12E61">
            <w:pPr>
              <w:pStyle w:val="a7"/>
            </w:pPr>
            <w:r w:rsidRPr="006F48D9">
              <w:rPr>
                <w:lang w:val="ru-RU"/>
              </w:rPr>
              <w:t>50 м</w:t>
            </w:r>
          </w:p>
        </w:tc>
      </w:tr>
      <w:tr w:rsidR="00C12E61" w:rsidRPr="006F48D9" w14:paraId="6BF0D488" w14:textId="77777777" w:rsidTr="00B96234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9891" w14:textId="28A0DCD5" w:rsidR="00C12E61" w:rsidRPr="006F48D9" w:rsidRDefault="00C12E61" w:rsidP="00C12E61">
            <w:pPr>
              <w:pStyle w:val="a7"/>
            </w:pPr>
            <w:r w:rsidRPr="006F48D9">
              <w:rPr>
                <w:noProof/>
                <w:szCs w:val="22"/>
                <w:lang w:val="ru-RU"/>
              </w:rPr>
              <w:t>92.01.01.5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B357" w14:textId="65124FE9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Канализация самотечная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E113" w14:textId="6741DEEE" w:rsidR="00C12E61" w:rsidRPr="006F48D9" w:rsidRDefault="00C12E61" w:rsidP="00C12E61">
            <w:pPr>
              <w:pStyle w:val="a3"/>
            </w:pPr>
            <w:r w:rsidRPr="006F48D9">
              <w:rPr>
                <w:lang w:val="ru-RU"/>
              </w:rPr>
              <w:t>п. Петровский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9940" w14:textId="13A3FF85" w:rsidR="00C12E61" w:rsidRPr="006F48D9" w:rsidRDefault="00C12E61" w:rsidP="00C12E61">
            <w:pPr>
              <w:pStyle w:val="a7"/>
            </w:pPr>
            <w:r w:rsidRPr="006F48D9">
              <w:rPr>
                <w:lang w:val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1621" w14:textId="158E4C96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Охранная зона канализационных сетей и сооружений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965A" w14:textId="0F1CE3F9" w:rsidR="00C12E61" w:rsidRPr="006F48D9" w:rsidRDefault="00C12E61" w:rsidP="00C12E61">
            <w:pPr>
              <w:pStyle w:val="a7"/>
            </w:pPr>
            <w:r w:rsidRPr="006F48D9">
              <w:rPr>
                <w:lang w:val="ru-RU"/>
              </w:rPr>
              <w:t>3 м в свету</w:t>
            </w:r>
          </w:p>
        </w:tc>
      </w:tr>
    </w:tbl>
    <w:p w14:paraId="0B10140F" w14:textId="61BA4FA2" w:rsidR="00AC4449" w:rsidRPr="006F48D9" w:rsidRDefault="00AC4449" w:rsidP="0014554E">
      <w:pPr>
        <w:rPr>
          <w:rFonts w:cs="Times New Roman"/>
          <w:szCs w:val="28"/>
        </w:rPr>
      </w:pPr>
    </w:p>
    <w:p w14:paraId="37154FE6" w14:textId="77777777" w:rsidR="00C12E61" w:rsidRPr="006F48D9" w:rsidRDefault="00C12E61" w:rsidP="00C12E61">
      <w:pPr>
        <w:rPr>
          <w:rFonts w:cs="Times New Roman"/>
          <w:sz w:val="24"/>
          <w:szCs w:val="24"/>
        </w:rPr>
      </w:pPr>
      <w:r w:rsidRPr="006F48D9">
        <w:rPr>
          <w:rFonts w:cs="Times New Roman"/>
          <w:i/>
          <w:iCs/>
          <w:sz w:val="24"/>
          <w:szCs w:val="24"/>
        </w:rPr>
        <w:t>Примечание – ** площадь территории объекта уточняется в соответствии с последующей разработкой проектов планировки и межевания территории, проектов строительства.</w:t>
      </w:r>
    </w:p>
    <w:p w14:paraId="438DEEF7" w14:textId="77777777" w:rsidR="00C12E61" w:rsidRPr="006F48D9" w:rsidRDefault="00C12E61" w:rsidP="0014554E">
      <w:pPr>
        <w:rPr>
          <w:rFonts w:cs="Times New Roman"/>
          <w:szCs w:val="28"/>
        </w:rPr>
      </w:pPr>
    </w:p>
    <w:p w14:paraId="22C58A12" w14:textId="77777777" w:rsidR="00AC4449" w:rsidRPr="006F48D9" w:rsidRDefault="00AC4449" w:rsidP="0014554E">
      <w:pPr>
        <w:rPr>
          <w:rFonts w:cs="Times New Roman"/>
          <w:szCs w:val="28"/>
        </w:rPr>
      </w:pPr>
    </w:p>
    <w:p w14:paraId="243E395F" w14:textId="77777777" w:rsidR="0014554E" w:rsidRPr="006F48D9" w:rsidRDefault="0014554E" w:rsidP="0014554E">
      <w:pPr>
        <w:rPr>
          <w:rFonts w:cs="Times New Roman"/>
          <w:szCs w:val="28"/>
        </w:rPr>
        <w:sectPr w:rsidR="0014554E" w:rsidRPr="006F48D9" w:rsidSect="00AF4731">
          <w:pgSz w:w="16838" w:h="11906" w:orient="landscape"/>
          <w:pgMar w:top="1134" w:right="1134" w:bottom="1134" w:left="1134" w:header="397" w:footer="397" w:gutter="0"/>
          <w:cols w:space="708"/>
          <w:docGrid w:linePitch="360"/>
        </w:sectPr>
      </w:pPr>
    </w:p>
    <w:p w14:paraId="76DCFFF4" w14:textId="77777777" w:rsidR="00387822" w:rsidRPr="006F48D9" w:rsidRDefault="00387822" w:rsidP="00387822">
      <w:pPr>
        <w:pStyle w:val="1"/>
        <w:rPr>
          <w:rFonts w:cs="Times New Roman"/>
          <w:szCs w:val="28"/>
        </w:rPr>
      </w:pPr>
      <w:bookmarkStart w:id="4" w:name="_Toc154437705"/>
      <w:r w:rsidRPr="006F48D9">
        <w:rPr>
          <w:rFonts w:cs="Times New Roman"/>
          <w:szCs w:val="28"/>
        </w:rPr>
        <w:lastRenderedPageBreak/>
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"/>
    </w:p>
    <w:p w14:paraId="1161B928" w14:textId="77777777" w:rsidR="00387822" w:rsidRPr="006F48D9" w:rsidRDefault="00387822" w:rsidP="00372A40">
      <w:pPr>
        <w:rPr>
          <w:rFonts w:cs="Times New Roman"/>
          <w:szCs w:val="28"/>
        </w:rPr>
      </w:pPr>
    </w:p>
    <w:p w14:paraId="494459FD" w14:textId="4E883867" w:rsidR="00372A40" w:rsidRPr="006F48D9" w:rsidRDefault="00372A40" w:rsidP="00372A40">
      <w:pPr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 xml:space="preserve">Параметры функциональных зон, а также сведения о планируемых для размещения в них объектах федерального, регионального и местного значения, за исключением линейных объектов, представлены в таблице </w:t>
      </w:r>
      <w:r w:rsidR="00C8011D" w:rsidRPr="006F48D9">
        <w:rPr>
          <w:rFonts w:cs="Times New Roman"/>
          <w:szCs w:val="28"/>
        </w:rPr>
        <w:t>3</w:t>
      </w:r>
      <w:r w:rsidRPr="006F48D9">
        <w:rPr>
          <w:rFonts w:cs="Times New Roman"/>
          <w:szCs w:val="28"/>
        </w:rPr>
        <w:t>.</w:t>
      </w:r>
    </w:p>
    <w:p w14:paraId="266ED6B9" w14:textId="2887FDC6" w:rsidR="000F2D4C" w:rsidRPr="006F48D9" w:rsidRDefault="00372A40" w:rsidP="00372A40">
      <w:pPr>
        <w:jc w:val="right"/>
        <w:rPr>
          <w:rFonts w:cs="Times New Roman"/>
          <w:szCs w:val="28"/>
        </w:rPr>
      </w:pPr>
      <w:r w:rsidRPr="006F48D9">
        <w:rPr>
          <w:rFonts w:cs="Times New Roman"/>
          <w:szCs w:val="28"/>
        </w:rPr>
        <w:t xml:space="preserve">Таблица </w:t>
      </w:r>
      <w:r w:rsidR="00C8011D" w:rsidRPr="006F48D9">
        <w:rPr>
          <w:rFonts w:cs="Times New Roman"/>
          <w:szCs w:val="28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0" w:type="dxa"/>
          <w:bottom w:w="28" w:type="dxa"/>
          <w:right w:w="40" w:type="dxa"/>
        </w:tblCellMar>
        <w:tblLook w:val="0000" w:firstRow="0" w:lastRow="0" w:firstColumn="0" w:lastColumn="0" w:noHBand="0" w:noVBand="0"/>
      </w:tblPr>
      <w:tblGrid>
        <w:gridCol w:w="988"/>
        <w:gridCol w:w="1984"/>
        <w:gridCol w:w="5954"/>
        <w:gridCol w:w="992"/>
        <w:gridCol w:w="1134"/>
        <w:gridCol w:w="3508"/>
      </w:tblGrid>
      <w:tr w:rsidR="006F48D9" w:rsidRPr="006F48D9" w14:paraId="354F7F48" w14:textId="77777777" w:rsidTr="00DF1D5A">
        <w:trPr>
          <w:cantSplit/>
          <w:tblHeader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4FAF864B" w14:textId="77777777" w:rsidR="000F2D4C" w:rsidRPr="006F48D9" w:rsidRDefault="00C8011D" w:rsidP="00B43067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Индекс</w:t>
            </w:r>
          </w:p>
          <w:p w14:paraId="05303CE5" w14:textId="6374FD62" w:rsidR="00DF1D5A" w:rsidRPr="006F48D9" w:rsidRDefault="00DF1D5A" w:rsidP="00B43067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зоны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69CCDD2" w14:textId="77777777" w:rsidR="000F2D4C" w:rsidRPr="006F48D9" w:rsidRDefault="000F2D4C" w:rsidP="00B43067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Наименование функциональной зоны</w:t>
            </w:r>
          </w:p>
        </w:tc>
        <w:tc>
          <w:tcPr>
            <w:tcW w:w="5954" w:type="dxa"/>
            <w:vMerge w:val="restart"/>
            <w:shd w:val="clear" w:color="auto" w:fill="auto"/>
            <w:vAlign w:val="center"/>
          </w:tcPr>
          <w:p w14:paraId="6890C6B5" w14:textId="77777777" w:rsidR="000F2D4C" w:rsidRPr="006F48D9" w:rsidRDefault="000F2D4C" w:rsidP="00B43067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Параметры функциональной зоны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23EA4B" w14:textId="77777777" w:rsidR="000F2D4C" w:rsidRPr="006F48D9" w:rsidRDefault="000F2D4C" w:rsidP="00B43067">
            <w:pPr>
              <w:pStyle w:val="a5"/>
              <w:rPr>
                <w:lang w:val="ru-RU"/>
              </w:rPr>
            </w:pPr>
            <w:r w:rsidRPr="006F48D9">
              <w:rPr>
                <w:iCs/>
                <w:lang w:val="ru-RU"/>
              </w:rPr>
              <w:t>Площадь</w:t>
            </w:r>
          </w:p>
        </w:tc>
        <w:tc>
          <w:tcPr>
            <w:tcW w:w="3508" w:type="dxa"/>
            <w:vMerge w:val="restart"/>
            <w:shd w:val="clear" w:color="auto" w:fill="auto"/>
            <w:vAlign w:val="center"/>
          </w:tcPr>
          <w:p w14:paraId="1DDFFF3D" w14:textId="77777777" w:rsidR="000F2D4C" w:rsidRPr="006F48D9" w:rsidRDefault="000F2D4C" w:rsidP="00B43067">
            <w:pPr>
              <w:pStyle w:val="a5"/>
              <w:rPr>
                <w:lang w:val="ru-RU"/>
              </w:rPr>
            </w:pPr>
            <w:r w:rsidRPr="006F48D9">
              <w:rPr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6F48D9" w:rsidRPr="006F48D9" w14:paraId="48DFD4E6" w14:textId="77777777" w:rsidTr="00DF1D5A">
        <w:trPr>
          <w:cantSplit/>
          <w:tblHeader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14:paraId="45D2C8DE" w14:textId="77777777" w:rsidR="00C81A97" w:rsidRPr="006F48D9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270D313" w14:textId="77777777" w:rsidR="00C81A97" w:rsidRPr="006F48D9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</w:tcPr>
          <w:p w14:paraId="7D5E655A" w14:textId="77777777" w:rsidR="00C81A97" w:rsidRPr="006F48D9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E81067" w14:textId="6AA3FD2D" w:rsidR="00C81A97" w:rsidRPr="006F48D9" w:rsidRDefault="00C81A97" w:rsidP="00B43067">
            <w:pPr>
              <w:pStyle w:val="a5"/>
              <w:rPr>
                <w:sz w:val="20"/>
                <w:szCs w:val="20"/>
                <w:lang w:val="ru-RU"/>
              </w:rPr>
            </w:pPr>
            <w:r w:rsidRPr="006F48D9">
              <w:rPr>
                <w:sz w:val="20"/>
                <w:szCs w:val="20"/>
                <w:lang w:val="ru-RU"/>
              </w:rPr>
              <w:t>сущ.,</w:t>
            </w:r>
          </w:p>
          <w:p w14:paraId="29632BA7" w14:textId="6F7EB2F3" w:rsidR="00C81A97" w:rsidRPr="006F48D9" w:rsidRDefault="00C81A97" w:rsidP="00B43067">
            <w:pPr>
              <w:pStyle w:val="a5"/>
              <w:rPr>
                <w:sz w:val="20"/>
                <w:szCs w:val="20"/>
                <w:lang w:val="ru-RU"/>
              </w:rPr>
            </w:pPr>
            <w:r w:rsidRPr="006F48D9">
              <w:rPr>
                <w:sz w:val="20"/>
                <w:szCs w:val="20"/>
                <w:lang w:val="ru-RU"/>
              </w:rPr>
              <w:t>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EFF86" w14:textId="183DE0A1" w:rsidR="00C81A97" w:rsidRPr="006F48D9" w:rsidRDefault="00C81A97" w:rsidP="00B43067">
            <w:pPr>
              <w:pStyle w:val="a5"/>
              <w:rPr>
                <w:sz w:val="20"/>
                <w:szCs w:val="20"/>
                <w:lang w:val="ru-RU"/>
              </w:rPr>
            </w:pPr>
            <w:r w:rsidRPr="006F48D9">
              <w:rPr>
                <w:sz w:val="20"/>
                <w:szCs w:val="20"/>
                <w:lang w:val="ru-RU"/>
              </w:rPr>
              <w:t>план. на расчетный срок,</w:t>
            </w:r>
          </w:p>
          <w:p w14:paraId="5C8E662E" w14:textId="09E43B68" w:rsidR="00C81A97" w:rsidRPr="006F48D9" w:rsidRDefault="00C81A97" w:rsidP="00B43067">
            <w:pPr>
              <w:pStyle w:val="a5"/>
              <w:rPr>
                <w:sz w:val="20"/>
                <w:szCs w:val="20"/>
                <w:lang w:val="ru-RU"/>
              </w:rPr>
            </w:pPr>
            <w:r w:rsidRPr="006F48D9">
              <w:rPr>
                <w:sz w:val="20"/>
                <w:szCs w:val="20"/>
                <w:lang w:val="ru-RU"/>
              </w:rPr>
              <w:t>га</w:t>
            </w:r>
          </w:p>
        </w:tc>
        <w:tc>
          <w:tcPr>
            <w:tcW w:w="3508" w:type="dxa"/>
            <w:vMerge/>
            <w:shd w:val="clear" w:color="auto" w:fill="auto"/>
            <w:vAlign w:val="center"/>
          </w:tcPr>
          <w:p w14:paraId="5DF2DB9C" w14:textId="77777777" w:rsidR="00C81A97" w:rsidRPr="006F48D9" w:rsidRDefault="00C81A97" w:rsidP="00B43067">
            <w:pPr>
              <w:pStyle w:val="a5"/>
              <w:rPr>
                <w:lang w:val="ru-RU"/>
              </w:rPr>
            </w:pPr>
          </w:p>
        </w:tc>
      </w:tr>
      <w:tr w:rsidR="006F48D9" w:rsidRPr="006F48D9" w14:paraId="6347710F" w14:textId="77777777" w:rsidTr="00B64B9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527B67BC" w14:textId="7C7362B2" w:rsidR="007B073F" w:rsidRPr="006F48D9" w:rsidRDefault="007B073F" w:rsidP="00B43067">
            <w:pPr>
              <w:pStyle w:val="a4"/>
              <w:rPr>
                <w:bCs/>
                <w:iCs/>
                <w:lang w:val="ru-RU"/>
              </w:rPr>
            </w:pPr>
            <w:r w:rsidRPr="006F48D9">
              <w:rPr>
                <w:lang w:val="ru-RU"/>
              </w:rPr>
              <w:t>Жилые зоны</w:t>
            </w:r>
          </w:p>
        </w:tc>
      </w:tr>
      <w:tr w:rsidR="006F48D9" w:rsidRPr="006F48D9" w14:paraId="335AFF14" w14:textId="77777777" w:rsidTr="00DF1D5A">
        <w:trPr>
          <w:cantSplit/>
          <w:trHeight w:val="1366"/>
          <w:jc w:val="center"/>
        </w:trPr>
        <w:tc>
          <w:tcPr>
            <w:tcW w:w="988" w:type="dxa"/>
            <w:shd w:val="clear" w:color="auto" w:fill="auto"/>
          </w:tcPr>
          <w:p w14:paraId="46C93D84" w14:textId="0897B410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133.101</w:t>
            </w:r>
          </w:p>
        </w:tc>
        <w:tc>
          <w:tcPr>
            <w:tcW w:w="1984" w:type="dxa"/>
            <w:shd w:val="clear" w:color="auto" w:fill="auto"/>
          </w:tcPr>
          <w:p w14:paraId="3149CE77" w14:textId="46915BD7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Зона застройки индивидуальными жилыми домами</w:t>
            </w:r>
          </w:p>
        </w:tc>
        <w:tc>
          <w:tcPr>
            <w:tcW w:w="5954" w:type="dxa"/>
            <w:shd w:val="clear" w:color="auto" w:fill="auto"/>
          </w:tcPr>
          <w:p w14:paraId="7E543D06" w14:textId="04912215" w:rsidR="00C12E61" w:rsidRPr="006F48D9" w:rsidRDefault="00BD59BB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 xml:space="preserve">Выделена </w:t>
            </w:r>
            <w:r w:rsidR="00C12E61" w:rsidRPr="006F48D9">
              <w:rPr>
                <w:lang w:val="ru-RU"/>
              </w:rPr>
              <w:t>для обеспечения правовых условий развития на существующих и вновь осваиваемых территориях зон комфортной индивидуальной жилой застройки, а также для обеспечения правовых условий развития объектов социального и культурно-бытового обслуживания, обеспечивающих потребности населения.</w:t>
            </w:r>
          </w:p>
        </w:tc>
        <w:tc>
          <w:tcPr>
            <w:tcW w:w="992" w:type="dxa"/>
            <w:shd w:val="clear" w:color="auto" w:fill="auto"/>
          </w:tcPr>
          <w:p w14:paraId="00B61801" w14:textId="3CE55E25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241,28</w:t>
            </w:r>
          </w:p>
        </w:tc>
        <w:tc>
          <w:tcPr>
            <w:tcW w:w="1134" w:type="dxa"/>
            <w:shd w:val="clear" w:color="auto" w:fill="auto"/>
          </w:tcPr>
          <w:p w14:paraId="64C3858D" w14:textId="72866EBE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250,01</w:t>
            </w:r>
          </w:p>
        </w:tc>
        <w:tc>
          <w:tcPr>
            <w:tcW w:w="3508" w:type="dxa"/>
            <w:shd w:val="clear" w:color="auto" w:fill="auto"/>
          </w:tcPr>
          <w:p w14:paraId="3BE74BFD" w14:textId="7C377921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Размещение объектов не планируется.</w:t>
            </w:r>
          </w:p>
        </w:tc>
      </w:tr>
      <w:tr w:rsidR="006F48D9" w:rsidRPr="006F48D9" w14:paraId="44440A58" w14:textId="77777777" w:rsidTr="00DF1D5A">
        <w:trPr>
          <w:cantSplit/>
          <w:trHeight w:val="1366"/>
          <w:jc w:val="center"/>
        </w:trPr>
        <w:tc>
          <w:tcPr>
            <w:tcW w:w="988" w:type="dxa"/>
            <w:shd w:val="clear" w:color="auto" w:fill="auto"/>
          </w:tcPr>
          <w:p w14:paraId="06A29589" w14:textId="3F9989BB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133.102</w:t>
            </w:r>
          </w:p>
        </w:tc>
        <w:tc>
          <w:tcPr>
            <w:tcW w:w="1984" w:type="dxa"/>
            <w:shd w:val="clear" w:color="auto" w:fill="auto"/>
          </w:tcPr>
          <w:p w14:paraId="264F6DDB" w14:textId="2491D3F2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954" w:type="dxa"/>
            <w:shd w:val="clear" w:color="auto" w:fill="auto"/>
          </w:tcPr>
          <w:p w14:paraId="5036302B" w14:textId="3FED0573" w:rsidR="00C12E61" w:rsidRPr="006F48D9" w:rsidRDefault="00BD59BB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Предназначена для застройки средней плотности многоквартирными малоэтажными жилыми домами до 4 этажей (включая мансардный), в которой допускается застройка индивидуальными и блокированными жилыми домами, среднеэтажными жилыми домами, размещение объектов социального и культурно-бытового обслуживания населения, преимущественно местного значения.</w:t>
            </w:r>
          </w:p>
        </w:tc>
        <w:tc>
          <w:tcPr>
            <w:tcW w:w="992" w:type="dxa"/>
            <w:shd w:val="clear" w:color="auto" w:fill="auto"/>
          </w:tcPr>
          <w:p w14:paraId="49E2B1A5" w14:textId="624C50B5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4,25</w:t>
            </w:r>
          </w:p>
        </w:tc>
        <w:tc>
          <w:tcPr>
            <w:tcW w:w="1134" w:type="dxa"/>
            <w:shd w:val="clear" w:color="auto" w:fill="auto"/>
          </w:tcPr>
          <w:p w14:paraId="18C5E07C" w14:textId="1E600976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4,25</w:t>
            </w:r>
          </w:p>
        </w:tc>
        <w:tc>
          <w:tcPr>
            <w:tcW w:w="3508" w:type="dxa"/>
            <w:shd w:val="clear" w:color="auto" w:fill="auto"/>
          </w:tcPr>
          <w:p w14:paraId="7A41AAD8" w14:textId="4F679DD6" w:rsidR="00C12E61" w:rsidRPr="006F48D9" w:rsidRDefault="00C12E61" w:rsidP="00C12E61">
            <w:pPr>
              <w:pStyle w:val="a3"/>
              <w:rPr>
                <w:b/>
                <w:iCs/>
                <w:lang w:val="ru-RU"/>
              </w:rPr>
            </w:pPr>
            <w:r w:rsidRPr="006F48D9">
              <w:rPr>
                <w:lang w:val="ru-RU"/>
              </w:rPr>
              <w:t>Размещение объектов не планируется.</w:t>
            </w:r>
          </w:p>
        </w:tc>
      </w:tr>
      <w:tr w:rsidR="006F48D9" w:rsidRPr="006F48D9" w14:paraId="5C64F9A3" w14:textId="77777777" w:rsidTr="00B64B9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4100F287" w14:textId="4B4F15E4" w:rsidR="00B64B9B" w:rsidRPr="006F48D9" w:rsidRDefault="00B64B9B" w:rsidP="00B64B9B">
            <w:pPr>
              <w:pStyle w:val="a4"/>
              <w:keepNext/>
              <w:rPr>
                <w:lang w:val="ru-RU"/>
              </w:rPr>
            </w:pPr>
            <w:r w:rsidRPr="006F48D9">
              <w:rPr>
                <w:lang w:val="ru-RU"/>
              </w:rPr>
              <w:lastRenderedPageBreak/>
              <w:t>Общественно-деловые зоны</w:t>
            </w:r>
          </w:p>
        </w:tc>
      </w:tr>
      <w:tr w:rsidR="006F48D9" w:rsidRPr="006F48D9" w14:paraId="4C26051A" w14:textId="77777777" w:rsidTr="00DF1D5A">
        <w:trPr>
          <w:cantSplit/>
          <w:trHeight w:val="516"/>
          <w:jc w:val="center"/>
        </w:trPr>
        <w:tc>
          <w:tcPr>
            <w:tcW w:w="988" w:type="dxa"/>
            <w:shd w:val="clear" w:color="auto" w:fill="auto"/>
          </w:tcPr>
          <w:p w14:paraId="1802B196" w14:textId="39A260E0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133.300</w:t>
            </w:r>
          </w:p>
        </w:tc>
        <w:tc>
          <w:tcPr>
            <w:tcW w:w="1984" w:type="dxa"/>
            <w:shd w:val="clear" w:color="auto" w:fill="auto"/>
          </w:tcPr>
          <w:p w14:paraId="5EAA91F9" w14:textId="1BFF8107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Общественно-деловая зона</w:t>
            </w:r>
          </w:p>
        </w:tc>
        <w:tc>
          <w:tcPr>
            <w:tcW w:w="5954" w:type="dxa"/>
            <w:shd w:val="clear" w:color="auto" w:fill="auto"/>
          </w:tcPr>
          <w:p w14:paraId="575CCF5D" w14:textId="67E21CF2" w:rsidR="00C12E61" w:rsidRPr="006F48D9" w:rsidRDefault="00BD59BB" w:rsidP="00C12E61">
            <w:pPr>
              <w:pStyle w:val="a3"/>
              <w:rPr>
                <w:lang w:val="ru-RU"/>
              </w:rPr>
            </w:pPr>
            <w:r w:rsidRPr="006F48D9">
              <w:rPr>
                <w:bCs/>
                <w:lang w:val="ru-RU"/>
              </w:rPr>
              <w:t xml:space="preserve">Выделена </w:t>
            </w:r>
            <w:r w:rsidR="00C12E61" w:rsidRPr="006F48D9">
              <w:rPr>
                <w:bCs/>
                <w:lang w:val="ru-RU"/>
              </w:rPr>
              <w:t xml:space="preserve">для </w:t>
            </w:r>
            <w:r w:rsidR="00C12E61" w:rsidRPr="006F48D9">
              <w:rPr>
                <w:bCs/>
                <w:iCs/>
                <w:lang w:val="ru-RU"/>
              </w:rPr>
              <w:t>обеспечения правовых условий использования и строительства недвижимости на территориях размещения центральных функций, где сочетаются административные, общественные и иные учреждения федерального, регионального и местного значения, коммерческие учреждения, офисы, жильё, здания многофункционального назначения, а также обслуживающие учреждения, ориентированные на удовлетворение повседневных и периодических потребностей населения.</w:t>
            </w:r>
          </w:p>
          <w:p w14:paraId="1C850182" w14:textId="7DEFC739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Зона предусматривает размещение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      </w:r>
          </w:p>
        </w:tc>
        <w:tc>
          <w:tcPr>
            <w:tcW w:w="992" w:type="dxa"/>
            <w:shd w:val="clear" w:color="auto" w:fill="auto"/>
          </w:tcPr>
          <w:p w14:paraId="5DA3264C" w14:textId="1A026E9B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8,37</w:t>
            </w:r>
          </w:p>
        </w:tc>
        <w:tc>
          <w:tcPr>
            <w:tcW w:w="1134" w:type="dxa"/>
            <w:shd w:val="clear" w:color="auto" w:fill="auto"/>
          </w:tcPr>
          <w:p w14:paraId="11C8EAB6" w14:textId="169589C7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9,12</w:t>
            </w:r>
          </w:p>
        </w:tc>
        <w:tc>
          <w:tcPr>
            <w:tcW w:w="3508" w:type="dxa"/>
            <w:shd w:val="clear" w:color="auto" w:fill="auto"/>
          </w:tcPr>
          <w:p w14:paraId="012ED821" w14:textId="3E23411E" w:rsidR="00C12E61" w:rsidRPr="006F48D9" w:rsidRDefault="00C12E61" w:rsidP="00C12E61">
            <w:pPr>
              <w:pStyle w:val="a3"/>
              <w:rPr>
                <w:b/>
                <w:iCs/>
                <w:lang w:val="ru-RU"/>
              </w:rPr>
            </w:pPr>
            <w:r w:rsidRPr="006F48D9">
              <w:rPr>
                <w:b/>
                <w:iCs/>
                <w:lang w:val="ru-RU"/>
              </w:rPr>
              <w:t>Объекты местного значения муниципального района:</w:t>
            </w:r>
          </w:p>
          <w:p w14:paraId="457CBF98" w14:textId="776CE042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–</w:t>
            </w:r>
            <w:r w:rsidRPr="006F48D9">
              <w:rPr>
                <w:lang w:val="ru-RU"/>
              </w:rPr>
              <w:tab/>
              <w:t>Организация в существующем здании Петровского сельского Дома культуры учебной части единовременной вместимостью 40 мест для дополнительного образования детей.</w:t>
            </w:r>
          </w:p>
          <w:p w14:paraId="190483CA" w14:textId="77777777" w:rsidR="00C12E61" w:rsidRPr="006F48D9" w:rsidRDefault="00C12E61" w:rsidP="00C12E61">
            <w:pPr>
              <w:pStyle w:val="a3"/>
              <w:rPr>
                <w:bCs/>
                <w:iCs/>
                <w:lang w:val="ru-RU"/>
              </w:rPr>
            </w:pPr>
          </w:p>
          <w:p w14:paraId="7163AC30" w14:textId="77777777" w:rsidR="00C12E61" w:rsidRPr="006F48D9" w:rsidRDefault="00C12E61" w:rsidP="00C12E61">
            <w:pPr>
              <w:pStyle w:val="a3"/>
              <w:rPr>
                <w:bCs/>
                <w:iCs/>
                <w:lang w:val="ru-RU"/>
              </w:rPr>
            </w:pPr>
            <w:r w:rsidRPr="006F48D9">
              <w:rPr>
                <w:b/>
                <w:iCs/>
                <w:lang w:val="ru-RU"/>
              </w:rPr>
              <w:t>Объекты местного значения поселения</w:t>
            </w:r>
            <w:r w:rsidRPr="006F48D9">
              <w:rPr>
                <w:bCs/>
                <w:iCs/>
                <w:lang w:val="ru-RU"/>
              </w:rPr>
              <w:t>:</w:t>
            </w:r>
          </w:p>
          <w:p w14:paraId="6B54142D" w14:textId="154885D5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–</w:t>
            </w:r>
            <w:r w:rsidRPr="006F48D9">
              <w:rPr>
                <w:lang w:val="ru-RU"/>
              </w:rPr>
              <w:tab/>
              <w:t>Строительство физкультурно-оздоровительного зала на 130 кв. м. в п. Петровский;</w:t>
            </w:r>
          </w:p>
          <w:p w14:paraId="63E10FBF" w14:textId="42781EF5" w:rsidR="00C12E61" w:rsidRPr="006F48D9" w:rsidRDefault="00C12E61" w:rsidP="00C12E61">
            <w:pPr>
              <w:pStyle w:val="a3"/>
              <w:rPr>
                <w:bCs/>
                <w:iCs/>
                <w:lang w:val="ru-RU"/>
              </w:rPr>
            </w:pPr>
            <w:r w:rsidRPr="006F48D9">
              <w:rPr>
                <w:lang w:val="ru-RU"/>
              </w:rPr>
              <w:t>–</w:t>
            </w:r>
            <w:r w:rsidRPr="006F48D9">
              <w:rPr>
                <w:lang w:val="ru-RU"/>
              </w:rPr>
              <w:tab/>
              <w:t>Строительство плоскостного спортивного сооружения (в том числе спортивные (игровые) площадки; спортивные поля, включая футбольные поля) на 1770,6 кв.м. в п. Петровский.</w:t>
            </w:r>
          </w:p>
        </w:tc>
      </w:tr>
      <w:tr w:rsidR="006F48D9" w:rsidRPr="006F48D9" w14:paraId="63FD03A3" w14:textId="77777777" w:rsidTr="00B64B9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3A2CCE8E" w14:textId="310B07CB" w:rsidR="00B64B9B" w:rsidRPr="006F48D9" w:rsidRDefault="00B64B9B" w:rsidP="00B64B9B">
            <w:pPr>
              <w:pStyle w:val="a4"/>
              <w:keepNext/>
              <w:rPr>
                <w:bCs/>
                <w:iCs/>
                <w:lang w:val="ru-RU"/>
              </w:rPr>
            </w:pPr>
            <w:r w:rsidRPr="006F48D9">
              <w:rPr>
                <w:lang w:val="ru-RU"/>
              </w:rPr>
              <w:lastRenderedPageBreak/>
              <w:t>Производственная зона, зона инженерной и транспортной инфраструктур</w:t>
            </w:r>
          </w:p>
        </w:tc>
      </w:tr>
      <w:tr w:rsidR="006F48D9" w:rsidRPr="006F48D9" w14:paraId="15D6195D" w14:textId="77777777" w:rsidTr="00DF1D5A">
        <w:trPr>
          <w:cantSplit/>
          <w:trHeight w:val="1818"/>
          <w:jc w:val="center"/>
        </w:trPr>
        <w:tc>
          <w:tcPr>
            <w:tcW w:w="988" w:type="dxa"/>
            <w:shd w:val="clear" w:color="auto" w:fill="auto"/>
          </w:tcPr>
          <w:p w14:paraId="39FA39AB" w14:textId="477FB515" w:rsidR="00B64B9B" w:rsidRPr="006F48D9" w:rsidRDefault="00C12E61" w:rsidP="00B64B9B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133.</w:t>
            </w:r>
            <w:r w:rsidR="00B64B9B" w:rsidRPr="006F48D9">
              <w:rPr>
                <w:lang w:val="ru-RU"/>
              </w:rPr>
              <w:t>403</w:t>
            </w:r>
          </w:p>
        </w:tc>
        <w:tc>
          <w:tcPr>
            <w:tcW w:w="1984" w:type="dxa"/>
            <w:shd w:val="clear" w:color="auto" w:fill="auto"/>
          </w:tcPr>
          <w:p w14:paraId="4F833747" w14:textId="761A4C01" w:rsidR="00B64B9B" w:rsidRPr="006F48D9" w:rsidRDefault="00B64B9B" w:rsidP="00B64B9B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Производственная зона</w:t>
            </w:r>
          </w:p>
        </w:tc>
        <w:tc>
          <w:tcPr>
            <w:tcW w:w="5954" w:type="dxa"/>
            <w:shd w:val="clear" w:color="auto" w:fill="auto"/>
          </w:tcPr>
          <w:p w14:paraId="77EC76AE" w14:textId="79B722B1" w:rsidR="00B64B9B" w:rsidRPr="006F48D9" w:rsidRDefault="00BD59BB" w:rsidP="00B64B9B">
            <w:pPr>
              <w:pStyle w:val="a3"/>
              <w:rPr>
                <w:bCs/>
                <w:lang w:val="ru-RU"/>
              </w:rPr>
            </w:pPr>
            <w:r w:rsidRPr="006F48D9">
              <w:rPr>
                <w:bCs/>
                <w:lang w:val="ru-RU"/>
              </w:rPr>
              <w:t xml:space="preserve">Предназначена </w:t>
            </w:r>
            <w:r w:rsidR="00B64B9B" w:rsidRPr="006F48D9">
              <w:rPr>
                <w:bCs/>
                <w:lang w:val="ru-RU"/>
              </w:rPr>
              <w:t>для размещения промышленных, производственных объектов с различными нормативами воздействия на окружающую среду, складских объектов, объектов оптовой торговли, а также для установления санитарно-защитных зон таких объектов в соответствии с требованиями технических</w:t>
            </w:r>
            <w:r w:rsidR="00C12E61" w:rsidRPr="006F48D9">
              <w:rPr>
                <w:bCs/>
                <w:lang w:val="ru-RU"/>
              </w:rPr>
              <w:t xml:space="preserve"> регламентов.</w:t>
            </w:r>
          </w:p>
        </w:tc>
        <w:tc>
          <w:tcPr>
            <w:tcW w:w="992" w:type="dxa"/>
            <w:shd w:val="clear" w:color="auto" w:fill="auto"/>
          </w:tcPr>
          <w:p w14:paraId="4591F3E3" w14:textId="339C4325" w:rsidR="00B64B9B" w:rsidRPr="006F48D9" w:rsidRDefault="00B64B9B" w:rsidP="00B64B9B">
            <w:pPr>
              <w:pStyle w:val="a7"/>
              <w:rPr>
                <w:lang w:val="ru-RU"/>
              </w:rPr>
            </w:pPr>
            <w:r w:rsidRPr="006F48D9">
              <w:t>32,0</w:t>
            </w:r>
          </w:p>
        </w:tc>
        <w:tc>
          <w:tcPr>
            <w:tcW w:w="1134" w:type="dxa"/>
            <w:shd w:val="clear" w:color="auto" w:fill="auto"/>
          </w:tcPr>
          <w:p w14:paraId="0B461CEA" w14:textId="0CC8B65D" w:rsidR="00B64B9B" w:rsidRPr="006F48D9" w:rsidRDefault="00B64B9B" w:rsidP="00B64B9B">
            <w:pPr>
              <w:pStyle w:val="a7"/>
              <w:rPr>
                <w:lang w:val="ru-RU"/>
              </w:rPr>
            </w:pPr>
            <w:r w:rsidRPr="006F48D9">
              <w:t>32,0</w:t>
            </w:r>
          </w:p>
        </w:tc>
        <w:tc>
          <w:tcPr>
            <w:tcW w:w="3508" w:type="dxa"/>
            <w:shd w:val="clear" w:color="auto" w:fill="auto"/>
          </w:tcPr>
          <w:p w14:paraId="1BD0017F" w14:textId="5D12C681" w:rsidR="00B64B9B" w:rsidRPr="006F48D9" w:rsidRDefault="00B64B9B" w:rsidP="00B64B9B">
            <w:pPr>
              <w:pStyle w:val="a3"/>
              <w:rPr>
                <w:b/>
                <w:iCs/>
                <w:lang w:val="ru-RU"/>
              </w:rPr>
            </w:pPr>
            <w:r w:rsidRPr="006F48D9">
              <w:rPr>
                <w:lang w:val="ru-RU"/>
              </w:rPr>
              <w:t>Размещение объектов не планируется.</w:t>
            </w:r>
          </w:p>
        </w:tc>
      </w:tr>
      <w:tr w:rsidR="006F48D9" w:rsidRPr="006F48D9" w14:paraId="7EFC6F1F" w14:textId="77777777" w:rsidTr="00DF1D5A">
        <w:trPr>
          <w:cantSplit/>
          <w:trHeight w:val="1818"/>
          <w:jc w:val="center"/>
        </w:trPr>
        <w:tc>
          <w:tcPr>
            <w:tcW w:w="988" w:type="dxa"/>
            <w:shd w:val="clear" w:color="auto" w:fill="auto"/>
          </w:tcPr>
          <w:p w14:paraId="2F618314" w14:textId="31158752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133.404</w:t>
            </w:r>
          </w:p>
        </w:tc>
        <w:tc>
          <w:tcPr>
            <w:tcW w:w="1984" w:type="dxa"/>
            <w:shd w:val="clear" w:color="auto" w:fill="auto"/>
          </w:tcPr>
          <w:p w14:paraId="4AEE6F35" w14:textId="6BD65E08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Зона инженерной инфраструктуры</w:t>
            </w:r>
          </w:p>
        </w:tc>
        <w:tc>
          <w:tcPr>
            <w:tcW w:w="5954" w:type="dxa"/>
            <w:shd w:val="clear" w:color="auto" w:fill="auto"/>
          </w:tcPr>
          <w:p w14:paraId="382D0F08" w14:textId="78A68309" w:rsidR="00C12E61" w:rsidRPr="006F48D9" w:rsidRDefault="00BD59BB" w:rsidP="00C12E61">
            <w:pPr>
              <w:pStyle w:val="a3"/>
              <w:rPr>
                <w:lang w:val="ru-RU"/>
              </w:rPr>
            </w:pPr>
            <w:r w:rsidRPr="006F48D9">
              <w:rPr>
                <w:bCs/>
                <w:lang w:val="ru-RU"/>
              </w:rPr>
              <w:t xml:space="preserve">Предназначена для </w:t>
            </w:r>
            <w:r w:rsidR="00C12E61" w:rsidRPr="006F48D9">
              <w:rPr>
                <w:bCs/>
                <w:lang w:val="ru-RU"/>
              </w:rPr>
              <w:t>территори</w:t>
            </w:r>
            <w:r w:rsidRPr="006F48D9">
              <w:rPr>
                <w:bCs/>
                <w:lang w:val="ru-RU"/>
              </w:rPr>
              <w:t>й</w:t>
            </w:r>
            <w:r w:rsidR="00C12E61" w:rsidRPr="006F48D9">
              <w:rPr>
                <w:bCs/>
                <w:lang w:val="ru-RU"/>
              </w:rPr>
              <w:t>, необходимы</w:t>
            </w:r>
            <w:r w:rsidRPr="006F48D9">
              <w:rPr>
                <w:bCs/>
                <w:lang w:val="ru-RU"/>
              </w:rPr>
              <w:t>х</w:t>
            </w:r>
            <w:r w:rsidR="00C12E61" w:rsidRPr="006F48D9">
              <w:rPr>
                <w:bCs/>
                <w:lang w:val="ru-RU"/>
              </w:rPr>
              <w:t xml:space="preserve"> для технического обслуживания и охраны объектов, сооружений и коммуникаций инженерной инфраструктуры. В пределах зоны инженерной инфраструктуры возможно размещение комплексов производственных и коммунальных предприятий, складских баз с низкими уровнями шума и загрязнения.</w:t>
            </w:r>
          </w:p>
        </w:tc>
        <w:tc>
          <w:tcPr>
            <w:tcW w:w="992" w:type="dxa"/>
            <w:shd w:val="clear" w:color="auto" w:fill="auto"/>
          </w:tcPr>
          <w:p w14:paraId="33A68A63" w14:textId="7D20CD4D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1,10</w:t>
            </w:r>
          </w:p>
        </w:tc>
        <w:tc>
          <w:tcPr>
            <w:tcW w:w="1134" w:type="dxa"/>
            <w:shd w:val="clear" w:color="auto" w:fill="auto"/>
          </w:tcPr>
          <w:p w14:paraId="1717C1B2" w14:textId="7F34F6DE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1,10</w:t>
            </w:r>
          </w:p>
        </w:tc>
        <w:tc>
          <w:tcPr>
            <w:tcW w:w="3508" w:type="dxa"/>
            <w:shd w:val="clear" w:color="auto" w:fill="auto"/>
          </w:tcPr>
          <w:p w14:paraId="4F8BD2CF" w14:textId="77777777" w:rsidR="00C12E61" w:rsidRPr="006F48D9" w:rsidRDefault="00C12E61" w:rsidP="00C12E61">
            <w:pPr>
              <w:pStyle w:val="a3"/>
              <w:rPr>
                <w:bCs/>
                <w:iCs/>
                <w:lang w:val="ru-RU"/>
              </w:rPr>
            </w:pPr>
            <w:r w:rsidRPr="006F48D9">
              <w:rPr>
                <w:b/>
                <w:iCs/>
                <w:lang w:val="ru-RU"/>
              </w:rPr>
              <w:t>Объекты местного значения поселения</w:t>
            </w:r>
            <w:r w:rsidRPr="006F48D9">
              <w:rPr>
                <w:bCs/>
                <w:iCs/>
                <w:lang w:val="ru-RU"/>
              </w:rPr>
              <w:t>:</w:t>
            </w:r>
          </w:p>
          <w:p w14:paraId="056E9951" w14:textId="0144F8D9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–</w:t>
            </w:r>
            <w:r w:rsidRPr="006F48D9">
              <w:rPr>
                <w:lang w:val="ru-RU"/>
              </w:rPr>
              <w:tab/>
              <w:t>Строительство очистных сооружений в п. Петровский.</w:t>
            </w:r>
          </w:p>
        </w:tc>
      </w:tr>
      <w:tr w:rsidR="006F48D9" w:rsidRPr="006F48D9" w14:paraId="630C97FE" w14:textId="77777777" w:rsidTr="00DF1D5A">
        <w:trPr>
          <w:cantSplit/>
          <w:trHeight w:val="693"/>
          <w:jc w:val="center"/>
        </w:trPr>
        <w:tc>
          <w:tcPr>
            <w:tcW w:w="988" w:type="dxa"/>
            <w:shd w:val="clear" w:color="auto" w:fill="auto"/>
          </w:tcPr>
          <w:p w14:paraId="5019080A" w14:textId="38CC9754" w:rsidR="00B64B9B" w:rsidRPr="006F48D9" w:rsidRDefault="00B64B9B" w:rsidP="00B64B9B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7</w:t>
            </w:r>
            <w:r w:rsidR="00C12E61" w:rsidRPr="006F48D9">
              <w:rPr>
                <w:lang w:val="ru-RU"/>
              </w:rPr>
              <w:t>133.</w:t>
            </w:r>
            <w:r w:rsidRPr="006F48D9">
              <w:rPr>
                <w:lang w:val="ru-RU"/>
              </w:rPr>
              <w:t>405</w:t>
            </w:r>
          </w:p>
        </w:tc>
        <w:tc>
          <w:tcPr>
            <w:tcW w:w="1984" w:type="dxa"/>
            <w:shd w:val="clear" w:color="auto" w:fill="auto"/>
          </w:tcPr>
          <w:p w14:paraId="6B564E5B" w14:textId="3CCB97CE" w:rsidR="00B64B9B" w:rsidRPr="006F48D9" w:rsidRDefault="00B64B9B" w:rsidP="00B64B9B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Зона транспортной инфраструктуры</w:t>
            </w:r>
          </w:p>
        </w:tc>
        <w:tc>
          <w:tcPr>
            <w:tcW w:w="5954" w:type="dxa"/>
            <w:shd w:val="clear" w:color="auto" w:fill="auto"/>
          </w:tcPr>
          <w:p w14:paraId="6908FA62" w14:textId="4575D8DE" w:rsidR="00B64B9B" w:rsidRPr="006F48D9" w:rsidRDefault="00BD59BB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 xml:space="preserve">Выделена </w:t>
            </w:r>
            <w:r w:rsidR="00C12E61" w:rsidRPr="006F48D9">
              <w:rPr>
                <w:lang w:val="ru-RU"/>
              </w:rPr>
              <w:t>для размещения и функционирования объектов транспортной инфраструктуры.</w:t>
            </w:r>
          </w:p>
        </w:tc>
        <w:tc>
          <w:tcPr>
            <w:tcW w:w="992" w:type="dxa"/>
            <w:shd w:val="clear" w:color="auto" w:fill="auto"/>
          </w:tcPr>
          <w:p w14:paraId="187A6F39" w14:textId="4D3EE86B" w:rsidR="00B64B9B" w:rsidRPr="006F48D9" w:rsidRDefault="00B64B9B" w:rsidP="00B64B9B">
            <w:pPr>
              <w:pStyle w:val="a7"/>
            </w:pPr>
            <w:r w:rsidRPr="006F48D9">
              <w:t>31,87</w:t>
            </w:r>
          </w:p>
        </w:tc>
        <w:tc>
          <w:tcPr>
            <w:tcW w:w="1134" w:type="dxa"/>
            <w:shd w:val="clear" w:color="auto" w:fill="auto"/>
          </w:tcPr>
          <w:p w14:paraId="2C09AD95" w14:textId="01672864" w:rsidR="00B64B9B" w:rsidRPr="006F48D9" w:rsidRDefault="00B64B9B" w:rsidP="00B64B9B">
            <w:pPr>
              <w:pStyle w:val="a7"/>
            </w:pPr>
            <w:r w:rsidRPr="006F48D9">
              <w:t>31,87</w:t>
            </w:r>
          </w:p>
        </w:tc>
        <w:tc>
          <w:tcPr>
            <w:tcW w:w="3508" w:type="dxa"/>
            <w:shd w:val="clear" w:color="auto" w:fill="auto"/>
          </w:tcPr>
          <w:p w14:paraId="6B81865D" w14:textId="3ABFA4DE" w:rsidR="00B64B9B" w:rsidRPr="006F48D9" w:rsidRDefault="00B64B9B" w:rsidP="00B64B9B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Размещение объектов не планируется.</w:t>
            </w:r>
          </w:p>
        </w:tc>
      </w:tr>
      <w:tr w:rsidR="006F48D9" w:rsidRPr="006F48D9" w14:paraId="363EC6DD" w14:textId="77777777" w:rsidTr="00B64B9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7860D7AC" w14:textId="7C1E7D01" w:rsidR="00B64B9B" w:rsidRPr="006F48D9" w:rsidRDefault="00B64B9B" w:rsidP="00B64B9B">
            <w:pPr>
              <w:pStyle w:val="a4"/>
              <w:pageBreakBefore/>
              <w:rPr>
                <w:lang w:val="ru-RU"/>
              </w:rPr>
            </w:pPr>
            <w:r w:rsidRPr="006F48D9">
              <w:rPr>
                <w:lang w:val="ru-RU"/>
              </w:rPr>
              <w:lastRenderedPageBreak/>
              <w:t>Зоны сельскохозяйственного использования</w:t>
            </w:r>
          </w:p>
        </w:tc>
      </w:tr>
      <w:tr w:rsidR="006F48D9" w:rsidRPr="006F48D9" w14:paraId="5DB15758" w14:textId="77777777" w:rsidTr="00DF1D5A">
        <w:trPr>
          <w:cantSplit/>
          <w:trHeight w:val="1234"/>
          <w:jc w:val="center"/>
        </w:trPr>
        <w:tc>
          <w:tcPr>
            <w:tcW w:w="988" w:type="dxa"/>
            <w:shd w:val="clear" w:color="auto" w:fill="auto"/>
          </w:tcPr>
          <w:p w14:paraId="215FDCFC" w14:textId="4A9A6846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133.500</w:t>
            </w:r>
          </w:p>
        </w:tc>
        <w:tc>
          <w:tcPr>
            <w:tcW w:w="1984" w:type="dxa"/>
            <w:shd w:val="clear" w:color="auto" w:fill="auto"/>
          </w:tcPr>
          <w:p w14:paraId="75AD7B12" w14:textId="5F88C020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Зона сельскохозяй</w:t>
            </w:r>
            <w:r w:rsidR="00BD59BB" w:rsidRPr="006F48D9">
              <w:rPr>
                <w:lang w:val="ru-RU"/>
              </w:rPr>
              <w:softHyphen/>
            </w:r>
            <w:r w:rsidRPr="006F48D9">
              <w:rPr>
                <w:lang w:val="ru-RU"/>
              </w:rPr>
              <w:t>ственного использования</w:t>
            </w:r>
          </w:p>
        </w:tc>
        <w:tc>
          <w:tcPr>
            <w:tcW w:w="5954" w:type="dxa"/>
            <w:shd w:val="clear" w:color="auto" w:fill="auto"/>
          </w:tcPr>
          <w:p w14:paraId="276E07F0" w14:textId="51961BC0" w:rsidR="00C12E61" w:rsidRPr="006F48D9" w:rsidRDefault="00BD59BB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 xml:space="preserve">Предназначена </w:t>
            </w:r>
            <w:r w:rsidR="00C12E61" w:rsidRPr="006F48D9">
              <w:rPr>
                <w:lang w:val="ru-RU"/>
              </w:rPr>
              <w:t>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другими); земель,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аквакультуры), а также зданиями, сооружениями, используемыми для производства, хранения и первичной переработки сельскохозяйственной продукции; территорий, занятых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6CD515" w14:textId="4904DF03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8272,76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CE2EB4" w14:textId="364A7491" w:rsidR="00C12E61" w:rsidRPr="006F48D9" w:rsidRDefault="00C12E61" w:rsidP="00C12E61">
            <w:pPr>
              <w:pStyle w:val="a7"/>
            </w:pPr>
            <w:r w:rsidRPr="006F48D9">
              <w:t>8263,28</w:t>
            </w:r>
          </w:p>
        </w:tc>
        <w:tc>
          <w:tcPr>
            <w:tcW w:w="3508" w:type="dxa"/>
            <w:shd w:val="clear" w:color="auto" w:fill="auto"/>
          </w:tcPr>
          <w:p w14:paraId="134DC70E" w14:textId="77777777" w:rsidR="00C12E61" w:rsidRPr="006F48D9" w:rsidRDefault="00C12E61" w:rsidP="00C12E61">
            <w:pPr>
              <w:pStyle w:val="a3"/>
              <w:rPr>
                <w:bCs/>
                <w:iCs/>
                <w:lang w:val="ru-RU"/>
              </w:rPr>
            </w:pPr>
            <w:r w:rsidRPr="006F48D9">
              <w:rPr>
                <w:b/>
                <w:iCs/>
                <w:lang w:val="ru-RU"/>
              </w:rPr>
              <w:t>Объекты местного значения поселения</w:t>
            </w:r>
            <w:r w:rsidRPr="006F48D9">
              <w:rPr>
                <w:bCs/>
                <w:iCs/>
                <w:lang w:val="ru-RU"/>
              </w:rPr>
              <w:t>:</w:t>
            </w:r>
          </w:p>
          <w:p w14:paraId="58F2EAE7" w14:textId="7EBC0200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–</w:t>
            </w:r>
            <w:r w:rsidRPr="006F48D9">
              <w:rPr>
                <w:lang w:val="ru-RU"/>
              </w:rPr>
              <w:tab/>
              <w:t>Строительство скважины (резервная) глубиной 100 м. в п. Петровский;</w:t>
            </w:r>
          </w:p>
          <w:p w14:paraId="4D8D569E" w14:textId="093060E9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–</w:t>
            </w:r>
            <w:r w:rsidRPr="006F48D9">
              <w:rPr>
                <w:lang w:val="ru-RU"/>
              </w:rPr>
              <w:tab/>
              <w:t>Строительство скважины (резервная) глубиной 100 м. в п. Бугринская Роща;</w:t>
            </w:r>
          </w:p>
          <w:p w14:paraId="26E2966B" w14:textId="6AEA0AA0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–</w:t>
            </w:r>
            <w:r w:rsidRPr="006F48D9">
              <w:rPr>
                <w:lang w:val="ru-RU"/>
              </w:rPr>
              <w:tab/>
              <w:t>Строительство скважины (резервная) глубиной 100 м. в п. Борисовский.</w:t>
            </w:r>
          </w:p>
        </w:tc>
      </w:tr>
      <w:tr w:rsidR="006F48D9" w:rsidRPr="006F48D9" w14:paraId="11906B4E" w14:textId="77777777" w:rsidTr="00DF1D5A">
        <w:trPr>
          <w:cantSplit/>
          <w:trHeight w:val="1234"/>
          <w:jc w:val="center"/>
        </w:trPr>
        <w:tc>
          <w:tcPr>
            <w:tcW w:w="988" w:type="dxa"/>
            <w:shd w:val="clear" w:color="auto" w:fill="auto"/>
          </w:tcPr>
          <w:p w14:paraId="3DB5E873" w14:textId="68EB1198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133.501</w:t>
            </w:r>
          </w:p>
        </w:tc>
        <w:tc>
          <w:tcPr>
            <w:tcW w:w="1984" w:type="dxa"/>
            <w:shd w:val="clear" w:color="auto" w:fill="auto"/>
          </w:tcPr>
          <w:p w14:paraId="06A35A66" w14:textId="18A4F2CF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Зона сельскохозяй</w:t>
            </w:r>
            <w:r w:rsidR="00BD59BB" w:rsidRPr="006F48D9">
              <w:rPr>
                <w:lang w:val="ru-RU"/>
              </w:rPr>
              <w:softHyphen/>
            </w:r>
            <w:r w:rsidRPr="006F48D9">
              <w:rPr>
                <w:lang w:val="ru-RU"/>
              </w:rPr>
              <w:t>ственных угодий</w:t>
            </w:r>
          </w:p>
        </w:tc>
        <w:tc>
          <w:tcPr>
            <w:tcW w:w="5954" w:type="dxa"/>
            <w:shd w:val="clear" w:color="auto" w:fill="auto"/>
          </w:tcPr>
          <w:p w14:paraId="43CFADA2" w14:textId="7422ADCC" w:rsidR="00C12E61" w:rsidRPr="006F48D9" w:rsidRDefault="00BD59BB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 xml:space="preserve">Предназначена </w:t>
            </w:r>
            <w:r w:rsidR="00C12E61" w:rsidRPr="006F48D9">
              <w:rPr>
                <w:lang w:val="ru-RU"/>
              </w:rPr>
              <w:t>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44EAA2" w14:textId="239EBEE7" w:rsidR="00C12E61" w:rsidRPr="006F48D9" w:rsidRDefault="00C12E61" w:rsidP="00C12E61">
            <w:pPr>
              <w:pStyle w:val="a7"/>
            </w:pPr>
            <w:r w:rsidRPr="006F48D9">
              <w:t>11834,40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A06F8" w14:textId="1C0E66E8" w:rsidR="00C12E61" w:rsidRPr="006F48D9" w:rsidRDefault="00C12E61" w:rsidP="00C12E61">
            <w:pPr>
              <w:pStyle w:val="a7"/>
            </w:pPr>
            <w:r w:rsidRPr="006F48D9">
              <w:t>11834,40</w:t>
            </w:r>
          </w:p>
        </w:tc>
        <w:tc>
          <w:tcPr>
            <w:tcW w:w="3508" w:type="dxa"/>
            <w:shd w:val="clear" w:color="auto" w:fill="auto"/>
          </w:tcPr>
          <w:p w14:paraId="7C1A21D2" w14:textId="3B2B97F7" w:rsidR="00C12E61" w:rsidRPr="006F48D9" w:rsidRDefault="00C12E61" w:rsidP="00C12E61">
            <w:pPr>
              <w:pStyle w:val="a3"/>
              <w:rPr>
                <w:b/>
                <w:iCs/>
                <w:lang w:val="ru-RU"/>
              </w:rPr>
            </w:pPr>
            <w:r w:rsidRPr="006F48D9">
              <w:rPr>
                <w:lang w:val="ru-RU"/>
              </w:rPr>
              <w:t>Размещение объектов не планируется.</w:t>
            </w:r>
          </w:p>
        </w:tc>
      </w:tr>
      <w:tr w:rsidR="006F48D9" w:rsidRPr="006F48D9" w14:paraId="1199BC47" w14:textId="77777777" w:rsidTr="00B64B9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022647B6" w14:textId="4698A867" w:rsidR="00C12E61" w:rsidRPr="006F48D9" w:rsidRDefault="00C12E61" w:rsidP="00C12E61">
            <w:pPr>
              <w:pStyle w:val="a4"/>
              <w:keepNext/>
              <w:rPr>
                <w:lang w:val="ru-RU"/>
              </w:rPr>
            </w:pPr>
            <w:r w:rsidRPr="006F48D9">
              <w:rPr>
                <w:lang w:val="ru-RU"/>
              </w:rPr>
              <w:lastRenderedPageBreak/>
              <w:t>Зоны рекреационного назначения</w:t>
            </w:r>
          </w:p>
        </w:tc>
      </w:tr>
      <w:tr w:rsidR="006F48D9" w:rsidRPr="006F48D9" w14:paraId="46DD462D" w14:textId="77777777" w:rsidTr="00DF1D5A">
        <w:trPr>
          <w:cantSplit/>
          <w:trHeight w:val="515"/>
          <w:jc w:val="center"/>
        </w:trPr>
        <w:tc>
          <w:tcPr>
            <w:tcW w:w="988" w:type="dxa"/>
            <w:shd w:val="clear" w:color="auto" w:fill="auto"/>
          </w:tcPr>
          <w:p w14:paraId="6C5F16CD" w14:textId="6D933971" w:rsidR="00C12E61" w:rsidRPr="006F48D9" w:rsidRDefault="00C12E61" w:rsidP="00C12E61">
            <w:pPr>
              <w:pStyle w:val="a3"/>
              <w:keepNext/>
              <w:rPr>
                <w:lang w:val="ru-RU"/>
              </w:rPr>
            </w:pPr>
            <w:r w:rsidRPr="006F48D9">
              <w:rPr>
                <w:lang w:val="ru-RU"/>
              </w:rPr>
              <w:t>133.605</w:t>
            </w:r>
          </w:p>
        </w:tc>
        <w:tc>
          <w:tcPr>
            <w:tcW w:w="1984" w:type="dxa"/>
            <w:shd w:val="clear" w:color="auto" w:fill="auto"/>
          </w:tcPr>
          <w:p w14:paraId="16FA9A6E" w14:textId="6091893C" w:rsidR="00C12E61" w:rsidRPr="006F48D9" w:rsidRDefault="00C12E61" w:rsidP="00C12E61">
            <w:pPr>
              <w:pStyle w:val="a3"/>
              <w:keepNext/>
              <w:rPr>
                <w:lang w:val="ru-RU"/>
              </w:rPr>
            </w:pPr>
            <w:r w:rsidRPr="006F48D9">
              <w:rPr>
                <w:lang w:val="ru-RU"/>
              </w:rPr>
              <w:t>Зона лесов</w:t>
            </w:r>
          </w:p>
        </w:tc>
        <w:tc>
          <w:tcPr>
            <w:tcW w:w="5954" w:type="dxa"/>
            <w:shd w:val="clear" w:color="auto" w:fill="auto"/>
          </w:tcPr>
          <w:p w14:paraId="27032D6D" w14:textId="2F2F3AFA" w:rsidR="00C12E61" w:rsidRPr="006F48D9" w:rsidRDefault="00BD59BB" w:rsidP="00C12E61">
            <w:pPr>
              <w:pStyle w:val="a3"/>
              <w:keepNext/>
              <w:rPr>
                <w:lang w:val="ru-RU"/>
              </w:rPr>
            </w:pPr>
            <w:r w:rsidRPr="006F48D9">
              <w:rPr>
                <w:lang w:val="ru-RU"/>
              </w:rPr>
              <w:t xml:space="preserve">Выделена </w:t>
            </w:r>
            <w:r w:rsidR="00C12E61" w:rsidRPr="006F48D9">
              <w:rPr>
                <w:lang w:val="ru-RU"/>
              </w:rPr>
              <w:t>для размещения земель лесного фонда (использование земельных участков в составе земель лесного фонда определяется лесохозяйственным регламентом лесничеств, утвержденным органом государственной власти субъекта РФ, за исключением случаев, предусмотренных ч. 3 ст. 87 Лесного кодекса РФ).</w:t>
            </w:r>
          </w:p>
        </w:tc>
        <w:tc>
          <w:tcPr>
            <w:tcW w:w="992" w:type="dxa"/>
            <w:shd w:val="clear" w:color="auto" w:fill="auto"/>
          </w:tcPr>
          <w:p w14:paraId="3FF282AB" w14:textId="333D6493" w:rsidR="00C12E61" w:rsidRPr="006F48D9" w:rsidRDefault="00C12E61" w:rsidP="00C12E61">
            <w:pPr>
              <w:pStyle w:val="a7"/>
              <w:keepNext/>
            </w:pPr>
            <w:r w:rsidRPr="006F48D9">
              <w:t>10052,90</w:t>
            </w:r>
          </w:p>
        </w:tc>
        <w:tc>
          <w:tcPr>
            <w:tcW w:w="1134" w:type="dxa"/>
            <w:shd w:val="clear" w:color="auto" w:fill="auto"/>
          </w:tcPr>
          <w:p w14:paraId="558BAC51" w14:textId="4E157E5C" w:rsidR="00C12E61" w:rsidRPr="006F48D9" w:rsidRDefault="00C12E61" w:rsidP="00C12E61">
            <w:pPr>
              <w:pStyle w:val="a7"/>
              <w:keepNext/>
              <w:rPr>
                <w:lang w:val="ru-RU"/>
              </w:rPr>
            </w:pPr>
            <w:r w:rsidRPr="006F48D9">
              <w:t>10052,90</w:t>
            </w:r>
          </w:p>
        </w:tc>
        <w:tc>
          <w:tcPr>
            <w:tcW w:w="3508" w:type="dxa"/>
            <w:shd w:val="clear" w:color="auto" w:fill="auto"/>
          </w:tcPr>
          <w:p w14:paraId="6A5E833A" w14:textId="2FBB1AB4" w:rsidR="00C12E61" w:rsidRPr="006F48D9" w:rsidRDefault="00C12E61" w:rsidP="00C12E61">
            <w:pPr>
              <w:pStyle w:val="a3"/>
              <w:keepNext/>
              <w:rPr>
                <w:bCs/>
                <w:iCs/>
                <w:lang w:val="ru-RU"/>
              </w:rPr>
            </w:pPr>
            <w:r w:rsidRPr="006F48D9">
              <w:rPr>
                <w:lang w:val="ru-RU"/>
              </w:rPr>
              <w:t>Размещение объектов не планируется.</w:t>
            </w:r>
          </w:p>
        </w:tc>
      </w:tr>
      <w:tr w:rsidR="006F48D9" w:rsidRPr="006F48D9" w14:paraId="2DE5225B" w14:textId="77777777" w:rsidTr="00B64B9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532E2F9B" w14:textId="2F8A7373" w:rsidR="00C12E61" w:rsidRPr="006F48D9" w:rsidRDefault="00C12E61" w:rsidP="00C12E61">
            <w:pPr>
              <w:pStyle w:val="a4"/>
              <w:rPr>
                <w:lang w:val="ru-RU"/>
              </w:rPr>
            </w:pPr>
            <w:r w:rsidRPr="006F48D9">
              <w:rPr>
                <w:lang w:val="ru-RU"/>
              </w:rPr>
              <w:t>Зона специального назначения</w:t>
            </w:r>
          </w:p>
        </w:tc>
      </w:tr>
      <w:tr w:rsidR="006F48D9" w:rsidRPr="006F48D9" w14:paraId="3710BB2D" w14:textId="77777777" w:rsidTr="00DF1D5A">
        <w:trPr>
          <w:cantSplit/>
          <w:trHeight w:val="341"/>
          <w:jc w:val="center"/>
        </w:trPr>
        <w:tc>
          <w:tcPr>
            <w:tcW w:w="988" w:type="dxa"/>
            <w:shd w:val="clear" w:color="auto" w:fill="auto"/>
          </w:tcPr>
          <w:p w14:paraId="4A63B6C1" w14:textId="7C811312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133.701</w:t>
            </w:r>
          </w:p>
        </w:tc>
        <w:tc>
          <w:tcPr>
            <w:tcW w:w="1984" w:type="dxa"/>
            <w:shd w:val="clear" w:color="auto" w:fill="auto"/>
          </w:tcPr>
          <w:p w14:paraId="6E66DEB4" w14:textId="77777777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Зона кладбищ</w:t>
            </w:r>
          </w:p>
        </w:tc>
        <w:tc>
          <w:tcPr>
            <w:tcW w:w="5954" w:type="dxa"/>
            <w:shd w:val="clear" w:color="auto" w:fill="auto"/>
          </w:tcPr>
          <w:p w14:paraId="4B84613F" w14:textId="1EB814B5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Предназначена для размещения кладбищ, крематориев, скотомогильников, объектов, используемых для захоронения твердых коммунальных отходов, военных объектов, объектов, размещение которых может быть обеспечено только путем выделения указанной зоны и недопустимо в других функциональных зонах.</w:t>
            </w:r>
          </w:p>
        </w:tc>
        <w:tc>
          <w:tcPr>
            <w:tcW w:w="992" w:type="dxa"/>
            <w:shd w:val="clear" w:color="auto" w:fill="auto"/>
          </w:tcPr>
          <w:p w14:paraId="309390F1" w14:textId="7001836F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2,67</w:t>
            </w:r>
          </w:p>
        </w:tc>
        <w:tc>
          <w:tcPr>
            <w:tcW w:w="1134" w:type="dxa"/>
            <w:shd w:val="clear" w:color="auto" w:fill="auto"/>
          </w:tcPr>
          <w:p w14:paraId="282C4C56" w14:textId="051C3722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2,67</w:t>
            </w:r>
          </w:p>
        </w:tc>
        <w:tc>
          <w:tcPr>
            <w:tcW w:w="3508" w:type="dxa"/>
            <w:shd w:val="clear" w:color="auto" w:fill="auto"/>
          </w:tcPr>
          <w:p w14:paraId="46795077" w14:textId="2214D2EE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Размещение объектов не планируется.</w:t>
            </w:r>
          </w:p>
        </w:tc>
      </w:tr>
      <w:tr w:rsidR="006F48D9" w:rsidRPr="006F48D9" w14:paraId="19FA896D" w14:textId="77777777" w:rsidTr="00B64B9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140B8BB0" w14:textId="14EF3265" w:rsidR="00C12E61" w:rsidRPr="006F48D9" w:rsidRDefault="00C12E61" w:rsidP="00C12E61">
            <w:pPr>
              <w:pStyle w:val="a4"/>
              <w:keepNext/>
              <w:rPr>
                <w:lang w:val="ru-RU"/>
              </w:rPr>
            </w:pPr>
            <w:r w:rsidRPr="006F48D9">
              <w:rPr>
                <w:lang w:val="ru-RU"/>
              </w:rPr>
              <w:t>Зона акваторий</w:t>
            </w:r>
          </w:p>
        </w:tc>
      </w:tr>
      <w:tr w:rsidR="00C12E61" w:rsidRPr="006F48D9" w14:paraId="77BC7D53" w14:textId="77777777" w:rsidTr="00DF1D5A">
        <w:trPr>
          <w:cantSplit/>
          <w:jc w:val="center"/>
        </w:trPr>
        <w:tc>
          <w:tcPr>
            <w:tcW w:w="988" w:type="dxa"/>
            <w:shd w:val="clear" w:color="auto" w:fill="auto"/>
          </w:tcPr>
          <w:p w14:paraId="592D7142" w14:textId="2FCAA8B4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bCs/>
                <w:lang w:val="ru-RU"/>
              </w:rPr>
              <w:t>133.900</w:t>
            </w:r>
          </w:p>
        </w:tc>
        <w:tc>
          <w:tcPr>
            <w:tcW w:w="1984" w:type="dxa"/>
            <w:shd w:val="clear" w:color="auto" w:fill="auto"/>
          </w:tcPr>
          <w:p w14:paraId="3F5EC7BE" w14:textId="77777777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bCs/>
                <w:lang w:val="ru-RU"/>
              </w:rPr>
              <w:t>Зона акваторий</w:t>
            </w:r>
          </w:p>
        </w:tc>
        <w:tc>
          <w:tcPr>
            <w:tcW w:w="5954" w:type="dxa"/>
            <w:shd w:val="clear" w:color="auto" w:fill="auto"/>
          </w:tcPr>
          <w:p w14:paraId="3221AAE7" w14:textId="11E20C55" w:rsidR="00C12E61" w:rsidRPr="006F48D9" w:rsidRDefault="00BD59BB" w:rsidP="00C12E61">
            <w:pPr>
              <w:pStyle w:val="a3"/>
              <w:rPr>
                <w:lang w:val="ru-RU"/>
              </w:rPr>
            </w:pPr>
            <w:r w:rsidRPr="006F48D9">
              <w:rPr>
                <w:bCs/>
                <w:lang w:val="ru-RU"/>
              </w:rPr>
              <w:t>Предназначена для размещения природных или искусственных водоемов, водотоков либо иных объектов, постоянное или временное сосредоточение вод в которых имеет характерные формы и признаки водного режима.</w:t>
            </w:r>
          </w:p>
        </w:tc>
        <w:tc>
          <w:tcPr>
            <w:tcW w:w="992" w:type="dxa"/>
            <w:shd w:val="clear" w:color="auto" w:fill="auto"/>
          </w:tcPr>
          <w:p w14:paraId="50A62274" w14:textId="05830717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89,9</w:t>
            </w:r>
          </w:p>
        </w:tc>
        <w:tc>
          <w:tcPr>
            <w:tcW w:w="1134" w:type="dxa"/>
            <w:shd w:val="clear" w:color="auto" w:fill="auto"/>
          </w:tcPr>
          <w:p w14:paraId="1084A15F" w14:textId="0EB3B209" w:rsidR="00C12E61" w:rsidRPr="006F48D9" w:rsidRDefault="00C12E61" w:rsidP="00C12E61">
            <w:pPr>
              <w:pStyle w:val="a7"/>
              <w:rPr>
                <w:lang w:val="ru-RU"/>
              </w:rPr>
            </w:pPr>
            <w:r w:rsidRPr="006F48D9">
              <w:t>89,9</w:t>
            </w:r>
          </w:p>
        </w:tc>
        <w:tc>
          <w:tcPr>
            <w:tcW w:w="3508" w:type="dxa"/>
            <w:shd w:val="clear" w:color="auto" w:fill="auto"/>
          </w:tcPr>
          <w:p w14:paraId="4B2F7C33" w14:textId="39431A8E" w:rsidR="00C12E61" w:rsidRPr="006F48D9" w:rsidRDefault="00C12E61" w:rsidP="00C12E61">
            <w:pPr>
              <w:pStyle w:val="a3"/>
              <w:rPr>
                <w:lang w:val="ru-RU"/>
              </w:rPr>
            </w:pPr>
            <w:r w:rsidRPr="006F48D9">
              <w:rPr>
                <w:lang w:val="ru-RU"/>
              </w:rPr>
              <w:t>Размещение объектов не планируется.</w:t>
            </w:r>
          </w:p>
        </w:tc>
      </w:tr>
    </w:tbl>
    <w:p w14:paraId="601BA02C" w14:textId="77777777" w:rsidR="000F2D4C" w:rsidRPr="006F48D9" w:rsidRDefault="000F2D4C" w:rsidP="00630ACB">
      <w:pPr>
        <w:rPr>
          <w:rFonts w:cs="Times New Roman"/>
          <w:szCs w:val="28"/>
        </w:rPr>
      </w:pPr>
    </w:p>
    <w:sectPr w:rsidR="000F2D4C" w:rsidRPr="006F48D9" w:rsidSect="00AF4731">
      <w:pgSz w:w="16838" w:h="11906" w:orient="landscape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F3B5E" w14:textId="77777777" w:rsidR="00BC246C" w:rsidRDefault="00BC246C" w:rsidP="00EA0BB1">
      <w:r>
        <w:separator/>
      </w:r>
    </w:p>
  </w:endnote>
  <w:endnote w:type="continuationSeparator" w:id="0">
    <w:p w14:paraId="3BCB5B0C" w14:textId="77777777" w:rsidR="00BC246C" w:rsidRDefault="00BC246C" w:rsidP="00EA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1489205105"/>
      <w:docPartObj>
        <w:docPartGallery w:val="Page Numbers (Bottom of Page)"/>
        <w:docPartUnique/>
      </w:docPartObj>
    </w:sdtPr>
    <w:sdtContent>
      <w:p w14:paraId="5D9D6D3F" w14:textId="709201F3" w:rsidR="004D1047" w:rsidRPr="000C22B8" w:rsidRDefault="004D1047">
        <w:pPr>
          <w:pStyle w:val="ac"/>
          <w:jc w:val="right"/>
          <w:rPr>
            <w:sz w:val="22"/>
          </w:rPr>
        </w:pPr>
        <w:r w:rsidRPr="000C22B8">
          <w:rPr>
            <w:sz w:val="22"/>
          </w:rPr>
          <w:fldChar w:fldCharType="begin"/>
        </w:r>
        <w:r w:rsidRPr="000C22B8">
          <w:rPr>
            <w:sz w:val="22"/>
          </w:rPr>
          <w:instrText>PAGE   \* MERGEFORMAT</w:instrText>
        </w:r>
        <w:r w:rsidRPr="000C22B8">
          <w:rPr>
            <w:sz w:val="22"/>
          </w:rPr>
          <w:fldChar w:fldCharType="separate"/>
        </w:r>
        <w:r w:rsidR="00801C63">
          <w:rPr>
            <w:noProof/>
            <w:sz w:val="22"/>
          </w:rPr>
          <w:t>8</w:t>
        </w:r>
        <w:r w:rsidRPr="000C22B8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534D1" w14:textId="77777777" w:rsidR="00BC246C" w:rsidRDefault="00BC246C" w:rsidP="00EA0BB1">
      <w:r>
        <w:separator/>
      </w:r>
    </w:p>
  </w:footnote>
  <w:footnote w:type="continuationSeparator" w:id="0">
    <w:p w14:paraId="25AEFE52" w14:textId="77777777" w:rsidR="00BC246C" w:rsidRDefault="00BC246C" w:rsidP="00EA0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BCB8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304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C8A2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90C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EC4F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BE15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F04F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C4B2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70C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42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4"/>
        <w:szCs w:val="24"/>
        <w:lang w:eastAsia="ar-SA" w:bidi="en-US"/>
      </w:rPr>
    </w:lvl>
  </w:abstractNum>
  <w:abstractNum w:abstractNumId="1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Cs w:val="24"/>
      </w:rPr>
    </w:lvl>
  </w:abstractNum>
  <w:abstractNum w:abstractNumId="12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4"/>
        <w:szCs w:val="24"/>
        <w:lang w:eastAsia="ar-SA" w:bidi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5" w15:restartNumberingAfterBreak="0">
    <w:nsid w:val="00000010"/>
    <w:multiLevelType w:val="multilevel"/>
    <w:tmpl w:val="00000010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3742CC"/>
    <w:multiLevelType w:val="hybridMultilevel"/>
    <w:tmpl w:val="9BBC119E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53BEE"/>
    <w:multiLevelType w:val="hybridMultilevel"/>
    <w:tmpl w:val="8F067BD8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21347E"/>
    <w:multiLevelType w:val="hybridMultilevel"/>
    <w:tmpl w:val="298AF3B8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AE1AAA"/>
    <w:multiLevelType w:val="hybridMultilevel"/>
    <w:tmpl w:val="5C000A20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EE311F7"/>
    <w:multiLevelType w:val="multilevel"/>
    <w:tmpl w:val="BF78DAFA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5D3F4F"/>
    <w:multiLevelType w:val="multilevel"/>
    <w:tmpl w:val="F3B072A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EC40BC"/>
    <w:multiLevelType w:val="hybridMultilevel"/>
    <w:tmpl w:val="5A4CA092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D3161E6"/>
    <w:multiLevelType w:val="hybridMultilevel"/>
    <w:tmpl w:val="FDDCA048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3D1BB3"/>
    <w:multiLevelType w:val="multilevel"/>
    <w:tmpl w:val="CDB663D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5" w15:restartNumberingAfterBreak="0">
    <w:nsid w:val="6F364CA3"/>
    <w:multiLevelType w:val="hybridMultilevel"/>
    <w:tmpl w:val="A4468DD4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F1FB0"/>
    <w:multiLevelType w:val="hybridMultilevel"/>
    <w:tmpl w:val="946A4CDC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397380">
    <w:abstractNumId w:val="10"/>
  </w:num>
  <w:num w:numId="2" w16cid:durableId="739983689">
    <w:abstractNumId w:val="12"/>
  </w:num>
  <w:num w:numId="3" w16cid:durableId="1229727173">
    <w:abstractNumId w:val="14"/>
  </w:num>
  <w:num w:numId="4" w16cid:durableId="419377881">
    <w:abstractNumId w:val="20"/>
  </w:num>
  <w:num w:numId="5" w16cid:durableId="1798523151">
    <w:abstractNumId w:val="21"/>
  </w:num>
  <w:num w:numId="6" w16cid:durableId="1090659771">
    <w:abstractNumId w:val="24"/>
  </w:num>
  <w:num w:numId="7" w16cid:durableId="1622999214">
    <w:abstractNumId w:val="9"/>
  </w:num>
  <w:num w:numId="8" w16cid:durableId="1247302258">
    <w:abstractNumId w:val="7"/>
  </w:num>
  <w:num w:numId="9" w16cid:durableId="688683689">
    <w:abstractNumId w:val="6"/>
  </w:num>
  <w:num w:numId="10" w16cid:durableId="1361128786">
    <w:abstractNumId w:val="5"/>
  </w:num>
  <w:num w:numId="11" w16cid:durableId="1633972947">
    <w:abstractNumId w:val="4"/>
  </w:num>
  <w:num w:numId="12" w16cid:durableId="182525137">
    <w:abstractNumId w:val="8"/>
  </w:num>
  <w:num w:numId="13" w16cid:durableId="353458501">
    <w:abstractNumId w:val="3"/>
  </w:num>
  <w:num w:numId="14" w16cid:durableId="605885489">
    <w:abstractNumId w:val="2"/>
  </w:num>
  <w:num w:numId="15" w16cid:durableId="819153784">
    <w:abstractNumId w:val="1"/>
  </w:num>
  <w:num w:numId="16" w16cid:durableId="1975479224">
    <w:abstractNumId w:val="0"/>
  </w:num>
  <w:num w:numId="17" w16cid:durableId="1213467854">
    <w:abstractNumId w:val="11"/>
  </w:num>
  <w:num w:numId="18" w16cid:durableId="994600448">
    <w:abstractNumId w:val="13"/>
  </w:num>
  <w:num w:numId="19" w16cid:durableId="379594753">
    <w:abstractNumId w:val="15"/>
  </w:num>
  <w:num w:numId="20" w16cid:durableId="42951833">
    <w:abstractNumId w:val="22"/>
  </w:num>
  <w:num w:numId="21" w16cid:durableId="921642180">
    <w:abstractNumId w:val="16"/>
  </w:num>
  <w:num w:numId="22" w16cid:durableId="754014128">
    <w:abstractNumId w:val="19"/>
  </w:num>
  <w:num w:numId="23" w16cid:durableId="1915166378">
    <w:abstractNumId w:val="23"/>
  </w:num>
  <w:num w:numId="24" w16cid:durableId="1444034746">
    <w:abstractNumId w:val="18"/>
  </w:num>
  <w:num w:numId="25" w16cid:durableId="106855918">
    <w:abstractNumId w:val="17"/>
  </w:num>
  <w:num w:numId="26" w16cid:durableId="1506438606">
    <w:abstractNumId w:val="26"/>
  </w:num>
  <w:num w:numId="27" w16cid:durableId="23351149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F0"/>
    <w:rsid w:val="00054C17"/>
    <w:rsid w:val="000746BB"/>
    <w:rsid w:val="000A1C8B"/>
    <w:rsid w:val="000A308B"/>
    <w:rsid w:val="000B6235"/>
    <w:rsid w:val="000C22B8"/>
    <w:rsid w:val="000F2D4C"/>
    <w:rsid w:val="00110CC6"/>
    <w:rsid w:val="00117C00"/>
    <w:rsid w:val="0014554E"/>
    <w:rsid w:val="001B60B7"/>
    <w:rsid w:val="0020308A"/>
    <w:rsid w:val="00206474"/>
    <w:rsid w:val="002116FC"/>
    <w:rsid w:val="00292181"/>
    <w:rsid w:val="00293506"/>
    <w:rsid w:val="002941B0"/>
    <w:rsid w:val="0029545B"/>
    <w:rsid w:val="002A6906"/>
    <w:rsid w:val="002D60E0"/>
    <w:rsid w:val="003268C2"/>
    <w:rsid w:val="00332658"/>
    <w:rsid w:val="00333435"/>
    <w:rsid w:val="003568A0"/>
    <w:rsid w:val="00372A40"/>
    <w:rsid w:val="00372C8A"/>
    <w:rsid w:val="00381B19"/>
    <w:rsid w:val="003865AF"/>
    <w:rsid w:val="00387822"/>
    <w:rsid w:val="003B318B"/>
    <w:rsid w:val="003D4DAF"/>
    <w:rsid w:val="00403911"/>
    <w:rsid w:val="004241EE"/>
    <w:rsid w:val="00471897"/>
    <w:rsid w:val="004755C6"/>
    <w:rsid w:val="00477376"/>
    <w:rsid w:val="004A2FB6"/>
    <w:rsid w:val="004C7E60"/>
    <w:rsid w:val="004D1047"/>
    <w:rsid w:val="004F1259"/>
    <w:rsid w:val="00521946"/>
    <w:rsid w:val="00536EC1"/>
    <w:rsid w:val="00542C2A"/>
    <w:rsid w:val="00543CE1"/>
    <w:rsid w:val="005744E5"/>
    <w:rsid w:val="0058371E"/>
    <w:rsid w:val="005D15B3"/>
    <w:rsid w:val="005D3165"/>
    <w:rsid w:val="00630ACB"/>
    <w:rsid w:val="00647675"/>
    <w:rsid w:val="0065514A"/>
    <w:rsid w:val="006924E8"/>
    <w:rsid w:val="006C0528"/>
    <w:rsid w:val="006D3A73"/>
    <w:rsid w:val="006F42D6"/>
    <w:rsid w:val="006F48D9"/>
    <w:rsid w:val="0073790C"/>
    <w:rsid w:val="007468DB"/>
    <w:rsid w:val="00767369"/>
    <w:rsid w:val="00772C3B"/>
    <w:rsid w:val="007A4B1C"/>
    <w:rsid w:val="007B073F"/>
    <w:rsid w:val="007C3655"/>
    <w:rsid w:val="00801C63"/>
    <w:rsid w:val="008112DC"/>
    <w:rsid w:val="008248B2"/>
    <w:rsid w:val="0083559F"/>
    <w:rsid w:val="00874580"/>
    <w:rsid w:val="00884052"/>
    <w:rsid w:val="008A7CF0"/>
    <w:rsid w:val="008B77A3"/>
    <w:rsid w:val="008F337B"/>
    <w:rsid w:val="00910D70"/>
    <w:rsid w:val="0091104A"/>
    <w:rsid w:val="009158B7"/>
    <w:rsid w:val="00957A69"/>
    <w:rsid w:val="00960490"/>
    <w:rsid w:val="009D532A"/>
    <w:rsid w:val="009D5A20"/>
    <w:rsid w:val="009E3806"/>
    <w:rsid w:val="00A06720"/>
    <w:rsid w:val="00A16FED"/>
    <w:rsid w:val="00A4152F"/>
    <w:rsid w:val="00A64C90"/>
    <w:rsid w:val="00A74E85"/>
    <w:rsid w:val="00AB5AA9"/>
    <w:rsid w:val="00AC1004"/>
    <w:rsid w:val="00AC4449"/>
    <w:rsid w:val="00AC4AFE"/>
    <w:rsid w:val="00AF4731"/>
    <w:rsid w:val="00B43067"/>
    <w:rsid w:val="00B64B9B"/>
    <w:rsid w:val="00BC246C"/>
    <w:rsid w:val="00BD2A57"/>
    <w:rsid w:val="00BD59BB"/>
    <w:rsid w:val="00BE02EF"/>
    <w:rsid w:val="00C12E61"/>
    <w:rsid w:val="00C25F95"/>
    <w:rsid w:val="00C341D9"/>
    <w:rsid w:val="00C8011D"/>
    <w:rsid w:val="00C81A97"/>
    <w:rsid w:val="00C91B7A"/>
    <w:rsid w:val="00CA5346"/>
    <w:rsid w:val="00CD356B"/>
    <w:rsid w:val="00D0489D"/>
    <w:rsid w:val="00D05160"/>
    <w:rsid w:val="00D12AE8"/>
    <w:rsid w:val="00D340D9"/>
    <w:rsid w:val="00D4584D"/>
    <w:rsid w:val="00D57C64"/>
    <w:rsid w:val="00D65FED"/>
    <w:rsid w:val="00D910CC"/>
    <w:rsid w:val="00DB1E5B"/>
    <w:rsid w:val="00DD4294"/>
    <w:rsid w:val="00DF1D5A"/>
    <w:rsid w:val="00DF431B"/>
    <w:rsid w:val="00E05164"/>
    <w:rsid w:val="00E14CD7"/>
    <w:rsid w:val="00E35664"/>
    <w:rsid w:val="00E65B8F"/>
    <w:rsid w:val="00E92BEF"/>
    <w:rsid w:val="00EA0BB1"/>
    <w:rsid w:val="00EB14ED"/>
    <w:rsid w:val="00F167E5"/>
    <w:rsid w:val="00F367D1"/>
    <w:rsid w:val="00F374C5"/>
    <w:rsid w:val="00F51B87"/>
    <w:rsid w:val="00F64856"/>
    <w:rsid w:val="00F66A5F"/>
    <w:rsid w:val="00F77F7D"/>
    <w:rsid w:val="00F8199D"/>
    <w:rsid w:val="00FA0769"/>
    <w:rsid w:val="00FA75A0"/>
    <w:rsid w:val="00FD58A2"/>
    <w:rsid w:val="00FD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D0B3"/>
  <w15:chartTrackingRefBased/>
  <w15:docId w15:val="{0BC58DD3-BAB6-427F-A18B-917ACB80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00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F367D1"/>
    <w:pPr>
      <w:pageBreakBefore/>
      <w:widowControl w:val="0"/>
      <w:tabs>
        <w:tab w:val="left" w:pos="709"/>
      </w:tabs>
      <w:autoSpaceDN w:val="0"/>
      <w:contextualSpacing/>
      <w:textAlignment w:val="baseline"/>
      <w:outlineLvl w:val="0"/>
    </w:pPr>
    <w:rPr>
      <w:rFonts w:eastAsiaTheme="majorEastAsia" w:cs="Calibri Light"/>
      <w:b/>
      <w:kern w:val="3"/>
      <w:szCs w:val="32"/>
      <w:lang w:eastAsia="zh-CN" w:bidi="hi-IN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367D1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3506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7D1"/>
    <w:rPr>
      <w:rFonts w:ascii="Times New Roman" w:eastAsiaTheme="majorEastAsia" w:hAnsi="Times New Roman" w:cs="Calibri Light"/>
      <w:b/>
      <w:kern w:val="3"/>
      <w:sz w:val="26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F367D1"/>
    <w:rPr>
      <w:rFonts w:ascii="Times New Roman" w:eastAsiaTheme="majorEastAsia" w:hAnsi="Times New Roman" w:cstheme="majorBidi"/>
      <w:b/>
      <w:sz w:val="26"/>
      <w:szCs w:val="26"/>
    </w:rPr>
  </w:style>
  <w:style w:type="paragraph" w:customStyle="1" w:styleId="a3">
    <w:name w:val="Обычный_Таблица"/>
    <w:basedOn w:val="a"/>
    <w:autoRedefine/>
    <w:qFormat/>
    <w:rsid w:val="00B43067"/>
    <w:pPr>
      <w:ind w:firstLine="0"/>
    </w:pPr>
    <w:rPr>
      <w:sz w:val="24"/>
      <w:lang w:val="en-GB"/>
    </w:rPr>
  </w:style>
  <w:style w:type="paragraph" w:customStyle="1" w:styleId="a4">
    <w:name w:val="Обычный_Таблица (курсив)"/>
    <w:basedOn w:val="a3"/>
    <w:autoRedefine/>
    <w:qFormat/>
    <w:rsid w:val="00F367D1"/>
    <w:pPr>
      <w:jc w:val="center"/>
    </w:pPr>
    <w:rPr>
      <w:i/>
    </w:rPr>
  </w:style>
  <w:style w:type="paragraph" w:customStyle="1" w:styleId="a5">
    <w:name w:val="Обычный_Таблица (заголовок)"/>
    <w:basedOn w:val="a3"/>
    <w:autoRedefine/>
    <w:qFormat/>
    <w:rsid w:val="00F367D1"/>
    <w:pPr>
      <w:jc w:val="center"/>
    </w:pPr>
    <w:rPr>
      <w:b/>
    </w:rPr>
  </w:style>
  <w:style w:type="character" w:styleId="a6">
    <w:name w:val="Hyperlink"/>
    <w:basedOn w:val="a0"/>
    <w:uiPriority w:val="99"/>
    <w:unhideWhenUsed/>
    <w:rsid w:val="0014554E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4554E"/>
    <w:rPr>
      <w:color w:val="605E5C"/>
      <w:shd w:val="clear" w:color="auto" w:fill="E1DFDD"/>
    </w:rPr>
  </w:style>
  <w:style w:type="paragraph" w:customStyle="1" w:styleId="21">
    <w:name w:val="Подзаголовок 2"/>
    <w:basedOn w:val="a"/>
    <w:qFormat/>
    <w:rsid w:val="0014554E"/>
    <w:rPr>
      <w:i/>
    </w:rPr>
  </w:style>
  <w:style w:type="paragraph" w:customStyle="1" w:styleId="a7">
    <w:name w:val="Обычный_Таблица (по центру)"/>
    <w:basedOn w:val="a"/>
    <w:qFormat/>
    <w:rsid w:val="00B43067"/>
    <w:pPr>
      <w:ind w:firstLine="0"/>
      <w:jc w:val="center"/>
    </w:pPr>
    <w:rPr>
      <w:iCs/>
      <w:sz w:val="24"/>
      <w:szCs w:val="20"/>
      <w:lang w:val="en-GB"/>
    </w:rPr>
  </w:style>
  <w:style w:type="table" w:customStyle="1" w:styleId="12">
    <w:name w:val="Сетка таблицы1"/>
    <w:basedOn w:val="a1"/>
    <w:next w:val="a8"/>
    <w:uiPriority w:val="39"/>
    <w:rsid w:val="000F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0F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F42D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A0BB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0BB1"/>
    <w:rPr>
      <w:rFonts w:ascii="Times New Roman" w:hAnsi="Times New Roman"/>
      <w:sz w:val="26"/>
    </w:rPr>
  </w:style>
  <w:style w:type="paragraph" w:styleId="ac">
    <w:name w:val="footer"/>
    <w:basedOn w:val="a"/>
    <w:link w:val="ad"/>
    <w:uiPriority w:val="99"/>
    <w:unhideWhenUsed/>
    <w:rsid w:val="00EA0B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A0BB1"/>
    <w:rPr>
      <w:rFonts w:ascii="Times New Roman" w:hAnsi="Times New Roman"/>
      <w:sz w:val="26"/>
    </w:rPr>
  </w:style>
  <w:style w:type="paragraph" w:styleId="13">
    <w:name w:val="toc 1"/>
    <w:basedOn w:val="a"/>
    <w:next w:val="a"/>
    <w:autoRedefine/>
    <w:uiPriority w:val="39"/>
    <w:unhideWhenUsed/>
    <w:rsid w:val="009D532A"/>
    <w:pPr>
      <w:spacing w:after="100"/>
    </w:pPr>
    <w:rPr>
      <w:b/>
    </w:rPr>
  </w:style>
  <w:style w:type="character" w:styleId="ae">
    <w:name w:val="annotation reference"/>
    <w:basedOn w:val="a0"/>
    <w:uiPriority w:val="99"/>
    <w:semiHidden/>
    <w:unhideWhenUsed/>
    <w:rsid w:val="0064767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4767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47675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76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7675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4767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767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293506"/>
    <w:rPr>
      <w:rFonts w:ascii="Times New Roman" w:eastAsiaTheme="majorEastAsia" w:hAnsi="Times New Roman" w:cstheme="majorBidi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1831F-8F19-44B7-B784-E7B1F234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Butnov</dc:creator>
  <cp:keywords/>
  <dc:description/>
  <cp:lastModifiedBy>Ivan Butnov</cp:lastModifiedBy>
  <cp:revision>30</cp:revision>
  <dcterms:created xsi:type="dcterms:W3CDTF">2023-12-22T00:55:00Z</dcterms:created>
  <dcterms:modified xsi:type="dcterms:W3CDTF">2024-08-10T09:49:00Z</dcterms:modified>
</cp:coreProperties>
</file>